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850145" w14:textId="07981A8A" w:rsidR="00AF26A1" w:rsidRDefault="00E24A8E">
      <w:pPr>
        <w:pStyle w:val="Nagwek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UMOWA Nr  OSz.F-2.2</w:t>
      </w:r>
      <w:r w:rsidR="00572A38">
        <w:rPr>
          <w:rFonts w:ascii="Verdana" w:hAnsi="Verdana"/>
          <w:sz w:val="18"/>
          <w:szCs w:val="18"/>
        </w:rPr>
        <w:t>431</w:t>
      </w:r>
      <w:r>
        <w:rPr>
          <w:rFonts w:ascii="Verdana" w:hAnsi="Verdana"/>
          <w:sz w:val="18"/>
          <w:szCs w:val="18"/>
        </w:rPr>
        <w:t>.</w:t>
      </w:r>
      <w:r w:rsidR="008B4720">
        <w:rPr>
          <w:rFonts w:ascii="Verdana" w:hAnsi="Verdana"/>
          <w:sz w:val="18"/>
          <w:szCs w:val="18"/>
        </w:rPr>
        <w:t>18.2025</w:t>
      </w:r>
    </w:p>
    <w:p w14:paraId="458E9BC4" w14:textId="77777777" w:rsidR="00AF26A1" w:rsidRDefault="00AF26A1">
      <w:pPr>
        <w:pStyle w:val="Stopka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</w:p>
    <w:p w14:paraId="4A80C5CD" w14:textId="77777777" w:rsidR="00AF26A1" w:rsidRDefault="00AF26A1">
      <w:pPr>
        <w:jc w:val="both"/>
        <w:rPr>
          <w:rFonts w:ascii="Verdana" w:hAnsi="Verdana" w:cs="Tahoma"/>
          <w:sz w:val="18"/>
          <w:szCs w:val="18"/>
        </w:rPr>
      </w:pPr>
    </w:p>
    <w:p w14:paraId="06050A6C" w14:textId="77777777" w:rsidR="0032006C" w:rsidRDefault="0032006C" w:rsidP="0032006C">
      <w:pPr>
        <w:jc w:val="both"/>
        <w:rPr>
          <w:rFonts w:ascii="Verdana" w:hAnsi="Verdana" w:cs="Tahoma"/>
          <w:sz w:val="18"/>
          <w:szCs w:val="18"/>
        </w:rPr>
      </w:pPr>
      <w:r w:rsidRPr="001A42A1">
        <w:rPr>
          <w:rFonts w:ascii="Verdana" w:hAnsi="Verdana" w:cs="Tahoma"/>
          <w:sz w:val="18"/>
          <w:szCs w:val="18"/>
        </w:rPr>
        <w:t xml:space="preserve">Zawarta </w:t>
      </w:r>
    </w:p>
    <w:p w14:paraId="0A6D8B88" w14:textId="77777777" w:rsidR="0032006C" w:rsidRDefault="0032006C" w:rsidP="0032006C">
      <w:pPr>
        <w:jc w:val="both"/>
        <w:rPr>
          <w:rFonts w:ascii="Verdana" w:hAnsi="Verdana" w:cs="Tahoma"/>
          <w:sz w:val="18"/>
          <w:szCs w:val="18"/>
        </w:rPr>
      </w:pPr>
      <w:r w:rsidRPr="001A42A1">
        <w:rPr>
          <w:rFonts w:ascii="Verdana" w:hAnsi="Verdana" w:cs="Tahoma"/>
          <w:sz w:val="18"/>
          <w:szCs w:val="18"/>
        </w:rPr>
        <w:t xml:space="preserve">w dniu </w:t>
      </w:r>
      <w:r>
        <w:rPr>
          <w:rFonts w:ascii="Verdana" w:hAnsi="Verdana" w:cs="Tahoma"/>
          <w:sz w:val="18"/>
          <w:szCs w:val="18"/>
        </w:rPr>
        <w:t>___.____.</w:t>
      </w:r>
      <w:r w:rsidRPr="001A42A1">
        <w:rPr>
          <w:rFonts w:ascii="Verdana" w:hAnsi="Verdana" w:cs="Tahoma"/>
          <w:sz w:val="18"/>
          <w:szCs w:val="18"/>
        </w:rPr>
        <w:t>202</w:t>
      </w:r>
      <w:r>
        <w:rPr>
          <w:rFonts w:ascii="Verdana" w:hAnsi="Verdana" w:cs="Tahoma"/>
          <w:sz w:val="18"/>
          <w:szCs w:val="18"/>
        </w:rPr>
        <w:t>5</w:t>
      </w:r>
      <w:r w:rsidRPr="001A42A1">
        <w:rPr>
          <w:rFonts w:ascii="Verdana" w:hAnsi="Verdana" w:cs="Tahoma"/>
          <w:sz w:val="18"/>
          <w:szCs w:val="18"/>
        </w:rPr>
        <w:t xml:space="preserve"> roku w Szczecinie</w:t>
      </w:r>
      <w:r>
        <w:rPr>
          <w:rStyle w:val="Odwoanieprzypisudolnego"/>
          <w:rFonts w:ascii="Verdana" w:hAnsi="Verdana" w:cs="Tahoma"/>
          <w:sz w:val="18"/>
          <w:szCs w:val="18"/>
        </w:rPr>
        <w:footnoteReference w:id="1"/>
      </w:r>
      <w:r w:rsidRPr="001A42A1">
        <w:rPr>
          <w:rFonts w:ascii="Verdana" w:hAnsi="Verdana" w:cs="Tahoma"/>
          <w:sz w:val="18"/>
          <w:szCs w:val="18"/>
        </w:rPr>
        <w:t xml:space="preserve"> </w:t>
      </w:r>
    </w:p>
    <w:p w14:paraId="278EA006" w14:textId="77777777" w:rsidR="0032006C" w:rsidRPr="001A42A1" w:rsidRDefault="0032006C" w:rsidP="0032006C">
      <w:pPr>
        <w:jc w:val="both"/>
        <w:rPr>
          <w:rFonts w:ascii="Verdana" w:hAnsi="Verdana" w:cs="Tahoma"/>
          <w:sz w:val="18"/>
          <w:szCs w:val="18"/>
        </w:rPr>
      </w:pPr>
      <w:r w:rsidRPr="001A42A1">
        <w:rPr>
          <w:rFonts w:ascii="Verdana" w:hAnsi="Verdana" w:cs="Tahoma"/>
          <w:sz w:val="18"/>
          <w:szCs w:val="18"/>
        </w:rPr>
        <w:t>pomiędzy:</w:t>
      </w:r>
    </w:p>
    <w:p w14:paraId="259DC1D3" w14:textId="77777777" w:rsidR="0032006C" w:rsidRPr="001A42A1" w:rsidRDefault="0032006C" w:rsidP="0032006C">
      <w:pPr>
        <w:jc w:val="both"/>
        <w:rPr>
          <w:rFonts w:ascii="Verdana" w:hAnsi="Verdana" w:cs="Tahoma"/>
          <w:sz w:val="18"/>
          <w:szCs w:val="18"/>
        </w:rPr>
      </w:pPr>
    </w:p>
    <w:p w14:paraId="3021859C" w14:textId="77777777" w:rsidR="0032006C" w:rsidRDefault="0032006C" w:rsidP="0032006C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 xml:space="preserve">Skarbem Państwa </w:t>
      </w:r>
      <w:r>
        <w:rPr>
          <w:rFonts w:ascii="Verdana" w:hAnsi="Verdana" w:cstheme="minorHAnsi"/>
          <w:sz w:val="18"/>
          <w:szCs w:val="18"/>
        </w:rPr>
        <w:t xml:space="preserve">- Generalnym Dyrektorem Dróg Krajowych i Autostrad, realizującym swoje zadania przy pomocy Generalnej Dyrekcji Dróg Krajowych i Autostrad </w:t>
      </w:r>
    </w:p>
    <w:p w14:paraId="110F6FDE" w14:textId="77777777" w:rsidR="0032006C" w:rsidRDefault="0032006C" w:rsidP="0032006C">
      <w:pPr>
        <w:jc w:val="both"/>
        <w:rPr>
          <w:rFonts w:ascii="Verdana" w:hAnsi="Verdana" w:cstheme="minorHAnsi"/>
          <w:sz w:val="18"/>
          <w:szCs w:val="18"/>
        </w:rPr>
      </w:pPr>
    </w:p>
    <w:p w14:paraId="184341FC" w14:textId="77777777" w:rsidR="0032006C" w:rsidRDefault="0032006C" w:rsidP="0032006C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Oddział Generalnej Dyrekcji Dróg Krajowych i Autostrad z siedzibą w Szczecinie, </w:t>
      </w:r>
    </w:p>
    <w:p w14:paraId="67472C13" w14:textId="77777777" w:rsidR="0032006C" w:rsidRDefault="0032006C" w:rsidP="0032006C">
      <w:p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al. Bohaterów Warszawy 33, 70-340 Szczecin, NIP: 8252353687</w:t>
      </w:r>
    </w:p>
    <w:p w14:paraId="3072B257" w14:textId="77777777" w:rsidR="0032006C" w:rsidRDefault="0032006C" w:rsidP="0032006C">
      <w:pPr>
        <w:rPr>
          <w:rFonts w:ascii="Verdana" w:hAnsi="Verdana" w:cstheme="minorHAnsi"/>
          <w:bCs/>
          <w:sz w:val="18"/>
          <w:szCs w:val="18"/>
        </w:rPr>
      </w:pPr>
    </w:p>
    <w:p w14:paraId="1804CBF7" w14:textId="3B307A7D" w:rsidR="008B4720" w:rsidRPr="00DC42C9" w:rsidRDefault="0032006C" w:rsidP="0032006C">
      <w:pPr>
        <w:spacing w:line="276" w:lineRule="auto"/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w imieniu którego działają na podstawie pełnomocnictwa                                   </w:t>
      </w:r>
    </w:p>
    <w:p w14:paraId="0B118DF6" w14:textId="77777777" w:rsidR="008B4720" w:rsidRPr="00DC42C9" w:rsidRDefault="008B4720" w:rsidP="008B4720">
      <w:pPr>
        <w:spacing w:line="276" w:lineRule="auto"/>
        <w:rPr>
          <w:rFonts w:ascii="Verdana" w:hAnsi="Verdana" w:cstheme="minorHAnsi"/>
          <w:bCs/>
          <w:sz w:val="18"/>
          <w:szCs w:val="18"/>
        </w:rPr>
      </w:pPr>
      <w:r w:rsidRPr="00DC42C9">
        <w:rPr>
          <w:rFonts w:ascii="Verdana" w:hAnsi="Verdana" w:cstheme="minorHAnsi"/>
          <w:bCs/>
          <w:sz w:val="18"/>
          <w:szCs w:val="18"/>
        </w:rPr>
        <w:t>zwanym dalej „Zamawiającym”</w:t>
      </w:r>
    </w:p>
    <w:p w14:paraId="7F42FC63" w14:textId="77777777" w:rsidR="00AF26A1" w:rsidRDefault="00AF26A1">
      <w:pPr>
        <w:pStyle w:val="Tekstpodstawowy"/>
        <w:jc w:val="both"/>
        <w:rPr>
          <w:rFonts w:ascii="Verdana" w:hAnsi="Verdana"/>
          <w:b w:val="0"/>
          <w:sz w:val="18"/>
          <w:szCs w:val="20"/>
        </w:rPr>
      </w:pPr>
    </w:p>
    <w:p w14:paraId="339C568C" w14:textId="77777777" w:rsidR="00AF26A1" w:rsidRDefault="00AF26A1">
      <w:pPr>
        <w:pStyle w:val="Tekstpodstawowy"/>
        <w:jc w:val="both"/>
        <w:rPr>
          <w:rFonts w:ascii="Verdana" w:hAnsi="Verdana"/>
          <w:b w:val="0"/>
          <w:sz w:val="18"/>
          <w:szCs w:val="20"/>
        </w:rPr>
      </w:pPr>
    </w:p>
    <w:p w14:paraId="0FB1194C" w14:textId="77777777" w:rsidR="00AF26A1" w:rsidRDefault="009753A3">
      <w:pPr>
        <w:pStyle w:val="Tekstpodstawowy"/>
        <w:jc w:val="both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a</w:t>
      </w:r>
    </w:p>
    <w:p w14:paraId="18242352" w14:textId="77777777" w:rsidR="00AF26A1" w:rsidRDefault="00AF26A1">
      <w:pPr>
        <w:pStyle w:val="Tekstpodstawowy"/>
        <w:jc w:val="both"/>
        <w:rPr>
          <w:rFonts w:ascii="Verdana" w:hAnsi="Verdana"/>
          <w:b w:val="0"/>
          <w:sz w:val="18"/>
          <w:szCs w:val="18"/>
        </w:rPr>
      </w:pPr>
    </w:p>
    <w:p w14:paraId="3D6BC8CC" w14:textId="77777777" w:rsidR="00AF26A1" w:rsidRPr="00A74E40" w:rsidRDefault="00E24A8E">
      <w:pPr>
        <w:pStyle w:val="Tekstpodstawowy"/>
        <w:jc w:val="both"/>
        <w:rPr>
          <w:rFonts w:ascii="Verdana" w:hAnsi="Verdana"/>
          <w:b w:val="0"/>
          <w:sz w:val="18"/>
          <w:szCs w:val="20"/>
        </w:rPr>
      </w:pPr>
      <w:r w:rsidRPr="00A74E40">
        <w:rPr>
          <w:rFonts w:ascii="Verdana" w:hAnsi="Verdana"/>
          <w:b w:val="0"/>
          <w:bCs w:val="0"/>
          <w:sz w:val="18"/>
          <w:szCs w:val="20"/>
        </w:rPr>
        <w:t>……………………………………………………</w:t>
      </w:r>
    </w:p>
    <w:p w14:paraId="6B0302F0" w14:textId="77777777" w:rsidR="00AF26A1" w:rsidRDefault="00AF26A1">
      <w:pPr>
        <w:pStyle w:val="Tekstpodstawowy"/>
        <w:jc w:val="both"/>
        <w:rPr>
          <w:rFonts w:ascii="Verdana" w:hAnsi="Verdana"/>
          <w:b w:val="0"/>
          <w:sz w:val="18"/>
          <w:szCs w:val="20"/>
        </w:rPr>
      </w:pPr>
    </w:p>
    <w:p w14:paraId="6D94A04E" w14:textId="77777777" w:rsidR="00AF26A1" w:rsidRDefault="009753A3">
      <w:pPr>
        <w:pStyle w:val="Tekstpodstawowy"/>
        <w:jc w:val="both"/>
        <w:rPr>
          <w:rFonts w:ascii="Verdana" w:hAnsi="Verdana"/>
          <w:b w:val="0"/>
          <w:sz w:val="18"/>
          <w:szCs w:val="20"/>
        </w:rPr>
      </w:pPr>
      <w:r>
        <w:rPr>
          <w:rFonts w:ascii="Verdana" w:hAnsi="Verdana"/>
          <w:b w:val="0"/>
          <w:sz w:val="18"/>
          <w:szCs w:val="20"/>
        </w:rPr>
        <w:t>zwanym w dalszej części umowy „Wykonawcą”</w:t>
      </w:r>
    </w:p>
    <w:p w14:paraId="79D6B88F" w14:textId="77777777" w:rsidR="00AF26A1" w:rsidRDefault="00AF26A1">
      <w:pPr>
        <w:pStyle w:val="Tekstpodstawowy"/>
        <w:jc w:val="both"/>
        <w:rPr>
          <w:rFonts w:ascii="Verdana" w:hAnsi="Verdana"/>
          <w:b w:val="0"/>
          <w:sz w:val="18"/>
          <w:szCs w:val="20"/>
        </w:rPr>
      </w:pPr>
    </w:p>
    <w:p w14:paraId="3D733944" w14:textId="3A9FB940" w:rsidR="00572A38" w:rsidRDefault="00572A38" w:rsidP="00572A38">
      <w:pPr>
        <w:tabs>
          <w:tab w:val="left" w:pos="6120"/>
        </w:tabs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Na podstawie dokonanego przez Zamawiającego wyboru Wykonawcy, zgodnie z Zarządzeniem nr 51 Generalnego Dyrektora Dróg Krajowych i Autostrad z dnia 23 grudnia 2020</w:t>
      </w:r>
      <w:r w:rsidR="005D57F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r. w</w:t>
      </w:r>
      <w:r>
        <w:t xml:space="preserve"> </w:t>
      </w:r>
      <w:r>
        <w:rPr>
          <w:rFonts w:ascii="Verdana" w:hAnsi="Verdana"/>
          <w:sz w:val="18"/>
          <w:szCs w:val="18"/>
        </w:rPr>
        <w:t>sprawie realizacji, przez Generalną Dyrekcję Dróg Krajowych i Autostrad, zamówień publicznych o wartości mniejszej niż 130.000,00 PLN (netto) oraz wyłączonych spod stosowania przepisów ustawy z dnia 11 września 2019 r. – Prawo zamówień publicznych, została zawarta umowa następującej treści:</w:t>
      </w:r>
    </w:p>
    <w:p w14:paraId="0868AE2A" w14:textId="77777777" w:rsidR="00AF26A1" w:rsidRDefault="00AF26A1">
      <w:pPr>
        <w:tabs>
          <w:tab w:val="left" w:pos="6120"/>
        </w:tabs>
        <w:rPr>
          <w:rFonts w:ascii="Verdana" w:hAnsi="Verdana"/>
          <w:sz w:val="18"/>
          <w:szCs w:val="20"/>
        </w:rPr>
      </w:pPr>
    </w:p>
    <w:p w14:paraId="32EE272C" w14:textId="77777777" w:rsidR="00AF26A1" w:rsidRDefault="003E2612" w:rsidP="008C39BB">
      <w:pPr>
        <w:jc w:val="center"/>
        <w:rPr>
          <w:rFonts w:ascii="Verdana" w:hAnsi="Verdana" w:cs="Tahom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§ 1.</w:t>
      </w:r>
    </w:p>
    <w:p w14:paraId="75619960" w14:textId="5B502494" w:rsidR="00D707EF" w:rsidRPr="002D1D0B" w:rsidRDefault="009753A3" w:rsidP="002D1D0B">
      <w:pPr>
        <w:pStyle w:val="Akapitzlist"/>
        <w:numPr>
          <w:ilvl w:val="0"/>
          <w:numId w:val="37"/>
        </w:numPr>
        <w:ind w:left="426"/>
        <w:jc w:val="both"/>
        <w:rPr>
          <w:rFonts w:ascii="Verdana" w:hAnsi="Verdana"/>
          <w:sz w:val="18"/>
          <w:szCs w:val="18"/>
        </w:rPr>
      </w:pPr>
      <w:r w:rsidRPr="00D707EF">
        <w:rPr>
          <w:rFonts w:ascii="Verdana" w:hAnsi="Verdana"/>
          <w:sz w:val="18"/>
          <w:szCs w:val="20"/>
        </w:rPr>
        <w:t>Zamawiający zleca a Wykonawca zobowiązuje się do</w:t>
      </w:r>
      <w:r w:rsidR="003E2612">
        <w:rPr>
          <w:rFonts w:ascii="Verdana" w:hAnsi="Verdana"/>
          <w:sz w:val="18"/>
          <w:szCs w:val="20"/>
        </w:rPr>
        <w:t xml:space="preserve"> sukcesywnego</w:t>
      </w:r>
      <w:r w:rsidRPr="00D707EF">
        <w:rPr>
          <w:rFonts w:ascii="Verdana" w:hAnsi="Verdana"/>
          <w:sz w:val="18"/>
          <w:szCs w:val="20"/>
        </w:rPr>
        <w:t xml:space="preserve"> </w:t>
      </w:r>
      <w:r w:rsidR="003E2612">
        <w:rPr>
          <w:rFonts w:ascii="Verdana" w:hAnsi="Verdana"/>
          <w:sz w:val="18"/>
          <w:szCs w:val="20"/>
        </w:rPr>
        <w:t>w</w:t>
      </w:r>
      <w:r w:rsidR="003E2612" w:rsidRPr="003E2612">
        <w:rPr>
          <w:rFonts w:ascii="Verdana" w:hAnsi="Verdana"/>
          <w:sz w:val="18"/>
          <w:szCs w:val="20"/>
        </w:rPr>
        <w:t>y</w:t>
      </w:r>
      <w:r w:rsidR="003E2612">
        <w:rPr>
          <w:rFonts w:ascii="Verdana" w:hAnsi="Verdana"/>
          <w:sz w:val="18"/>
          <w:szCs w:val="20"/>
        </w:rPr>
        <w:t>wozu</w:t>
      </w:r>
      <w:r w:rsidR="003E2612" w:rsidRPr="003E2612">
        <w:rPr>
          <w:rFonts w:ascii="Verdana" w:hAnsi="Verdana"/>
          <w:sz w:val="18"/>
          <w:szCs w:val="20"/>
        </w:rPr>
        <w:t xml:space="preserve"> odpadów </w:t>
      </w:r>
      <w:r w:rsidR="00A74E40">
        <w:rPr>
          <w:rFonts w:ascii="Verdana" w:hAnsi="Verdana"/>
          <w:sz w:val="18"/>
          <w:szCs w:val="20"/>
        </w:rPr>
        <w:t>segregowanych</w:t>
      </w:r>
      <w:r w:rsidR="003E2612" w:rsidRPr="003E2612">
        <w:rPr>
          <w:rFonts w:ascii="Verdana" w:hAnsi="Verdana"/>
          <w:sz w:val="18"/>
          <w:szCs w:val="20"/>
        </w:rPr>
        <w:t xml:space="preserve"> z ośrodka </w:t>
      </w:r>
      <w:r w:rsidR="008C1022">
        <w:rPr>
          <w:rFonts w:ascii="Verdana" w:hAnsi="Verdana"/>
          <w:sz w:val="18"/>
          <w:szCs w:val="20"/>
        </w:rPr>
        <w:t>socjalnego</w:t>
      </w:r>
      <w:r w:rsidR="003E2612" w:rsidRPr="003E2612">
        <w:rPr>
          <w:rFonts w:ascii="Verdana" w:hAnsi="Verdana"/>
          <w:sz w:val="18"/>
          <w:szCs w:val="20"/>
        </w:rPr>
        <w:t xml:space="preserve"> GDDKiA w Zieleniewie</w:t>
      </w:r>
      <w:r w:rsidR="0025070B">
        <w:rPr>
          <w:rFonts w:ascii="Verdana" w:hAnsi="Verdana"/>
          <w:sz w:val="18"/>
          <w:szCs w:val="20"/>
        </w:rPr>
        <w:t xml:space="preserve"> ul. Popiełuszki 1a</w:t>
      </w:r>
      <w:r w:rsidR="00774E17" w:rsidRPr="00D707EF">
        <w:rPr>
          <w:rFonts w:ascii="Verdana" w:hAnsi="Verdana"/>
          <w:sz w:val="18"/>
          <w:szCs w:val="20"/>
        </w:rPr>
        <w:t>, zgodnie z ofertą</w:t>
      </w:r>
      <w:r w:rsidR="008C1022">
        <w:rPr>
          <w:rFonts w:ascii="Verdana" w:hAnsi="Verdana"/>
          <w:sz w:val="18"/>
          <w:szCs w:val="20"/>
        </w:rPr>
        <w:t xml:space="preserve"> z dn. __.__</w:t>
      </w:r>
      <w:r w:rsidR="00991566">
        <w:rPr>
          <w:rFonts w:ascii="Verdana" w:hAnsi="Verdana"/>
          <w:sz w:val="18"/>
          <w:szCs w:val="20"/>
        </w:rPr>
        <w:t>.202</w:t>
      </w:r>
      <w:r w:rsidR="008B4720">
        <w:rPr>
          <w:rFonts w:ascii="Verdana" w:hAnsi="Verdana"/>
          <w:sz w:val="18"/>
          <w:szCs w:val="20"/>
        </w:rPr>
        <w:t>5</w:t>
      </w:r>
      <w:r w:rsidR="00D707EF">
        <w:rPr>
          <w:rFonts w:ascii="Verdana" w:hAnsi="Verdana"/>
          <w:sz w:val="18"/>
          <w:szCs w:val="20"/>
        </w:rPr>
        <w:t>r</w:t>
      </w:r>
      <w:r w:rsidRPr="00D707EF">
        <w:rPr>
          <w:rFonts w:ascii="Verdana" w:hAnsi="Verdana"/>
          <w:sz w:val="18"/>
          <w:szCs w:val="20"/>
        </w:rPr>
        <w:t>.</w:t>
      </w:r>
      <w:r w:rsidR="00D707EF" w:rsidRPr="00D707EF">
        <w:rPr>
          <w:rFonts w:ascii="Verdana" w:hAnsi="Verdana"/>
          <w:sz w:val="18"/>
          <w:szCs w:val="20"/>
        </w:rPr>
        <w:t xml:space="preserve"> </w:t>
      </w:r>
    </w:p>
    <w:p w14:paraId="521366C6" w14:textId="77777777" w:rsidR="002D1D0B" w:rsidRPr="002D1D0B" w:rsidRDefault="002D1D0B" w:rsidP="002D1D0B">
      <w:pPr>
        <w:pStyle w:val="Akapitzlist"/>
        <w:numPr>
          <w:ilvl w:val="0"/>
          <w:numId w:val="37"/>
        </w:numPr>
        <w:ind w:left="426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2D1D0B">
        <w:rPr>
          <w:rFonts w:ascii="Verdana" w:hAnsi="Verdana"/>
          <w:bCs/>
          <w:sz w:val="18"/>
          <w:szCs w:val="18"/>
        </w:rPr>
        <w:t>Przedstawicielem Zamawiającego do kontaktu z Wykonawcą są:</w:t>
      </w:r>
    </w:p>
    <w:p w14:paraId="4D5A8FE0" w14:textId="2F4067E0" w:rsidR="002D1D0B" w:rsidRPr="002D1D0B" w:rsidRDefault="002D1D0B" w:rsidP="002D1D0B">
      <w:pPr>
        <w:pStyle w:val="Akapitzlist"/>
        <w:numPr>
          <w:ilvl w:val="0"/>
          <w:numId w:val="38"/>
        </w:numPr>
        <w:ind w:left="1701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Magdalena Szymańska</w:t>
      </w:r>
      <w:r w:rsidRPr="002D1D0B">
        <w:rPr>
          <w:rFonts w:ascii="Verdana" w:hAnsi="Verdana"/>
          <w:bCs/>
          <w:sz w:val="18"/>
          <w:szCs w:val="18"/>
        </w:rPr>
        <w:tab/>
      </w:r>
      <w:hyperlink r:id="rId8" w:history="1">
        <w:r w:rsidRPr="00D1229A">
          <w:rPr>
            <w:rStyle w:val="Hipercze"/>
            <w:rFonts w:ascii="Verdana" w:hAnsi="Verdana"/>
            <w:bCs/>
            <w:sz w:val="18"/>
            <w:szCs w:val="18"/>
          </w:rPr>
          <w:t>maszymańska@gddkia.gov.pl</w:t>
        </w:r>
      </w:hyperlink>
      <w:r w:rsidRPr="002D1D0B">
        <w:rPr>
          <w:rFonts w:ascii="Verdana" w:hAnsi="Verdana"/>
          <w:bCs/>
          <w:sz w:val="18"/>
          <w:szCs w:val="18"/>
        </w:rPr>
        <w:tab/>
        <w:t xml:space="preserve"> 91 43-25-3</w:t>
      </w:r>
      <w:r>
        <w:rPr>
          <w:rFonts w:ascii="Verdana" w:hAnsi="Verdana"/>
          <w:bCs/>
          <w:sz w:val="18"/>
          <w:szCs w:val="18"/>
        </w:rPr>
        <w:t>18</w:t>
      </w:r>
    </w:p>
    <w:p w14:paraId="264E535A" w14:textId="54DDC864" w:rsidR="002D1D0B" w:rsidRDefault="002D1D0B" w:rsidP="002D1D0B">
      <w:pPr>
        <w:pStyle w:val="Akapitzlist"/>
        <w:numPr>
          <w:ilvl w:val="0"/>
          <w:numId w:val="38"/>
        </w:numPr>
        <w:ind w:left="1701"/>
        <w:rPr>
          <w:rFonts w:ascii="Verdana" w:hAnsi="Verdana"/>
          <w:bCs/>
          <w:sz w:val="18"/>
          <w:szCs w:val="18"/>
        </w:rPr>
      </w:pPr>
      <w:r w:rsidRPr="002D1D0B">
        <w:rPr>
          <w:rFonts w:ascii="Verdana" w:hAnsi="Verdana"/>
          <w:bCs/>
          <w:sz w:val="18"/>
          <w:szCs w:val="18"/>
        </w:rPr>
        <w:t>Jacek Grębosz</w:t>
      </w:r>
      <w:r w:rsidRPr="002D1D0B">
        <w:rPr>
          <w:rFonts w:ascii="Verdana" w:hAnsi="Verdana"/>
          <w:bCs/>
          <w:sz w:val="18"/>
          <w:szCs w:val="18"/>
        </w:rPr>
        <w:tab/>
      </w:r>
      <w:r>
        <w:rPr>
          <w:rFonts w:ascii="Verdana" w:hAnsi="Verdana"/>
          <w:bCs/>
          <w:sz w:val="18"/>
          <w:szCs w:val="18"/>
        </w:rPr>
        <w:tab/>
      </w:r>
      <w:hyperlink r:id="rId9" w:history="1">
        <w:r w:rsidRPr="00D1229A">
          <w:rPr>
            <w:rStyle w:val="Hipercze"/>
            <w:rFonts w:ascii="Verdana" w:hAnsi="Verdana"/>
            <w:bCs/>
            <w:sz w:val="18"/>
            <w:szCs w:val="18"/>
          </w:rPr>
          <w:t>jgrebosz@gddkia.gov.pl</w:t>
        </w:r>
      </w:hyperlink>
      <w:r w:rsidRPr="002D1D0B">
        <w:rPr>
          <w:rFonts w:ascii="Verdana" w:hAnsi="Verdana"/>
          <w:bCs/>
          <w:sz w:val="18"/>
          <w:szCs w:val="18"/>
        </w:rPr>
        <w:tab/>
      </w:r>
      <w:r>
        <w:rPr>
          <w:rFonts w:ascii="Verdana" w:hAnsi="Verdana"/>
          <w:bCs/>
          <w:sz w:val="18"/>
          <w:szCs w:val="18"/>
        </w:rPr>
        <w:t xml:space="preserve"> </w:t>
      </w:r>
      <w:r w:rsidRPr="002D1D0B">
        <w:rPr>
          <w:rFonts w:ascii="Verdana" w:hAnsi="Verdana"/>
          <w:bCs/>
          <w:sz w:val="18"/>
          <w:szCs w:val="18"/>
        </w:rPr>
        <w:t>91-43-25-306</w:t>
      </w:r>
    </w:p>
    <w:p w14:paraId="5B5D7583" w14:textId="1C5EB53A" w:rsidR="002D1D0B" w:rsidRPr="002D1D0B" w:rsidRDefault="002D1D0B" w:rsidP="002D1D0B">
      <w:pPr>
        <w:pStyle w:val="Akapitzlist"/>
        <w:numPr>
          <w:ilvl w:val="0"/>
          <w:numId w:val="38"/>
        </w:numPr>
        <w:ind w:left="1701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Administrator ośrodka</w:t>
      </w:r>
      <w:r w:rsidR="005D57FC">
        <w:rPr>
          <w:rFonts w:ascii="Verdana" w:hAnsi="Verdana"/>
          <w:bCs/>
          <w:sz w:val="18"/>
          <w:szCs w:val="18"/>
        </w:rPr>
        <w:t>, którego dane zostaną wskazane przez w/w osoby.</w:t>
      </w:r>
    </w:p>
    <w:p w14:paraId="25E06868" w14:textId="77777777" w:rsidR="002D1D0B" w:rsidRPr="002D1D0B" w:rsidRDefault="002D1D0B" w:rsidP="002D1D0B">
      <w:pPr>
        <w:rPr>
          <w:rFonts w:ascii="Verdana" w:hAnsi="Verdana"/>
          <w:bCs/>
          <w:sz w:val="18"/>
          <w:szCs w:val="18"/>
        </w:rPr>
      </w:pPr>
    </w:p>
    <w:p w14:paraId="4780B444" w14:textId="3C3C9C47" w:rsidR="002D1D0B" w:rsidRPr="002D1D0B" w:rsidRDefault="002D1D0B" w:rsidP="002D1D0B">
      <w:pPr>
        <w:pStyle w:val="Akapitzlist"/>
        <w:numPr>
          <w:ilvl w:val="0"/>
          <w:numId w:val="37"/>
        </w:numPr>
        <w:ind w:left="426"/>
        <w:rPr>
          <w:rFonts w:ascii="Verdana" w:hAnsi="Verdana"/>
          <w:bCs/>
          <w:sz w:val="18"/>
          <w:szCs w:val="18"/>
        </w:rPr>
      </w:pPr>
      <w:r w:rsidRPr="002D1D0B">
        <w:rPr>
          <w:rFonts w:ascii="Verdana" w:hAnsi="Verdana"/>
          <w:bCs/>
          <w:sz w:val="18"/>
          <w:szCs w:val="18"/>
        </w:rPr>
        <w:t>Przedstawicielem Wykonawcy do kontaktu z Zamawiającym jest:</w:t>
      </w:r>
      <w:r w:rsidR="005D57FC">
        <w:rPr>
          <w:rFonts w:ascii="Verdana" w:hAnsi="Verdana"/>
          <w:bCs/>
          <w:sz w:val="18"/>
          <w:szCs w:val="18"/>
        </w:rPr>
        <w:t xml:space="preserve"> __________________ .</w:t>
      </w:r>
    </w:p>
    <w:p w14:paraId="5F8FAC7D" w14:textId="77777777" w:rsidR="002D1D0B" w:rsidRPr="002D1D0B" w:rsidRDefault="002D1D0B" w:rsidP="002D1D0B">
      <w:pPr>
        <w:pStyle w:val="Akapitzlist"/>
        <w:numPr>
          <w:ilvl w:val="0"/>
          <w:numId w:val="37"/>
        </w:numPr>
        <w:ind w:left="426"/>
        <w:rPr>
          <w:rFonts w:ascii="Verdana" w:hAnsi="Verdana"/>
          <w:bCs/>
          <w:sz w:val="18"/>
          <w:szCs w:val="18"/>
        </w:rPr>
      </w:pPr>
      <w:r w:rsidRPr="002D1D0B">
        <w:rPr>
          <w:rFonts w:ascii="Verdana" w:hAnsi="Verdana"/>
          <w:bCs/>
          <w:sz w:val="18"/>
          <w:szCs w:val="18"/>
        </w:rPr>
        <w:t>Strony ustalają następujące dane teleadresowe do korespondencji:</w:t>
      </w:r>
    </w:p>
    <w:p w14:paraId="25D91539" w14:textId="77777777" w:rsidR="002D1D0B" w:rsidRPr="002D1D0B" w:rsidRDefault="002D1D0B" w:rsidP="002D1D0B">
      <w:pPr>
        <w:pStyle w:val="Akapitzlist"/>
        <w:numPr>
          <w:ilvl w:val="0"/>
          <w:numId w:val="36"/>
        </w:numPr>
        <w:ind w:left="1276"/>
        <w:jc w:val="both"/>
        <w:rPr>
          <w:rFonts w:ascii="Verdana" w:hAnsi="Verdana"/>
          <w:bCs/>
          <w:sz w:val="18"/>
          <w:szCs w:val="18"/>
        </w:rPr>
      </w:pPr>
      <w:r w:rsidRPr="002D1D0B">
        <w:rPr>
          <w:rFonts w:ascii="Verdana" w:hAnsi="Verdana"/>
          <w:bCs/>
          <w:sz w:val="18"/>
          <w:szCs w:val="18"/>
        </w:rPr>
        <w:t>Zamawiający: GDDKiA Oddział w Szczecinie, al. Bohaterów Warszawy 33, 70-340 Szczecin</w:t>
      </w:r>
    </w:p>
    <w:p w14:paraId="140FEF12" w14:textId="77777777" w:rsidR="002D1D0B" w:rsidRPr="002D1D0B" w:rsidRDefault="002D1D0B" w:rsidP="002D1D0B">
      <w:pPr>
        <w:ind w:left="568" w:firstLine="708"/>
        <w:jc w:val="both"/>
        <w:rPr>
          <w:rFonts w:ascii="Verdana" w:hAnsi="Verdana"/>
          <w:bCs/>
          <w:sz w:val="18"/>
          <w:szCs w:val="18"/>
        </w:rPr>
      </w:pPr>
      <w:r w:rsidRPr="002D1D0B">
        <w:rPr>
          <w:rFonts w:ascii="Verdana" w:hAnsi="Verdana"/>
          <w:bCs/>
          <w:sz w:val="18"/>
          <w:szCs w:val="18"/>
        </w:rPr>
        <w:t xml:space="preserve">Tel. 914325300, e-mail: </w:t>
      </w:r>
      <w:hyperlink r:id="rId10" w:history="1">
        <w:r w:rsidRPr="002D1D0B">
          <w:rPr>
            <w:rStyle w:val="Hipercze"/>
            <w:rFonts w:ascii="Verdana" w:hAnsi="Verdana"/>
            <w:bCs/>
            <w:sz w:val="18"/>
            <w:szCs w:val="18"/>
          </w:rPr>
          <w:t>sekretariatszczecin@gddkia.gov.pl</w:t>
        </w:r>
      </w:hyperlink>
      <w:r w:rsidRPr="002D1D0B">
        <w:rPr>
          <w:rFonts w:ascii="Verdana" w:hAnsi="Verdana"/>
          <w:bCs/>
          <w:sz w:val="18"/>
          <w:szCs w:val="18"/>
        </w:rPr>
        <w:t xml:space="preserve">  </w:t>
      </w:r>
    </w:p>
    <w:p w14:paraId="42534454" w14:textId="77777777" w:rsidR="002D1D0B" w:rsidRPr="002D1D0B" w:rsidRDefault="002D1D0B" w:rsidP="002D1D0B">
      <w:pPr>
        <w:ind w:left="568" w:firstLine="708"/>
        <w:jc w:val="both"/>
        <w:rPr>
          <w:rFonts w:ascii="Verdana" w:hAnsi="Verdana"/>
          <w:bCs/>
          <w:sz w:val="18"/>
          <w:szCs w:val="18"/>
        </w:rPr>
      </w:pPr>
      <w:r w:rsidRPr="002D1D0B">
        <w:rPr>
          <w:rFonts w:ascii="Verdana" w:hAnsi="Verdana"/>
          <w:bCs/>
          <w:sz w:val="18"/>
          <w:szCs w:val="18"/>
        </w:rPr>
        <w:t>ADE: AE:PL-16445-43715-DTUGI-37</w:t>
      </w:r>
    </w:p>
    <w:p w14:paraId="0F712C9A" w14:textId="3B869DC8" w:rsidR="002D1D0B" w:rsidRPr="002D1D0B" w:rsidRDefault="002D1D0B" w:rsidP="002D1D0B">
      <w:pPr>
        <w:pStyle w:val="Akapitzlist"/>
        <w:numPr>
          <w:ilvl w:val="0"/>
          <w:numId w:val="36"/>
        </w:numPr>
        <w:ind w:left="1276"/>
        <w:jc w:val="both"/>
        <w:rPr>
          <w:rFonts w:ascii="Verdana" w:hAnsi="Verdana"/>
          <w:bCs/>
          <w:sz w:val="18"/>
          <w:szCs w:val="18"/>
        </w:rPr>
      </w:pPr>
      <w:r w:rsidRPr="002D1D0B">
        <w:rPr>
          <w:rFonts w:ascii="Verdana" w:hAnsi="Verdana"/>
          <w:bCs/>
          <w:sz w:val="18"/>
          <w:szCs w:val="18"/>
        </w:rPr>
        <w:t xml:space="preserve">Wykonawca: </w:t>
      </w:r>
      <w:r w:rsidR="005D57FC">
        <w:rPr>
          <w:rFonts w:ascii="Verdana" w:hAnsi="Verdana"/>
          <w:bCs/>
          <w:sz w:val="18"/>
          <w:szCs w:val="18"/>
        </w:rPr>
        <w:t>____________________________</w:t>
      </w:r>
    </w:p>
    <w:p w14:paraId="0054D8F2" w14:textId="77777777" w:rsidR="002D1D0B" w:rsidRPr="00D707EF" w:rsidRDefault="002D1D0B" w:rsidP="003E2612">
      <w:pPr>
        <w:pStyle w:val="Akapitzlist"/>
        <w:ind w:left="284"/>
        <w:jc w:val="both"/>
        <w:rPr>
          <w:rFonts w:ascii="Verdana" w:hAnsi="Verdana"/>
          <w:sz w:val="18"/>
          <w:szCs w:val="20"/>
        </w:rPr>
      </w:pPr>
    </w:p>
    <w:p w14:paraId="3C45E246" w14:textId="77777777" w:rsidR="009753A3" w:rsidRDefault="009753A3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60066E92" w14:textId="77777777" w:rsidR="00AF26A1" w:rsidRDefault="003E2612" w:rsidP="008C39BB">
      <w:pPr>
        <w:jc w:val="center"/>
        <w:rPr>
          <w:rFonts w:ascii="Verdana" w:hAnsi="Verdana" w:cs="Tahom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§ 2.</w:t>
      </w:r>
    </w:p>
    <w:p w14:paraId="71CCBA64" w14:textId="59391DFE" w:rsidR="00AF26A1" w:rsidRDefault="009753A3">
      <w:pPr>
        <w:ind w:left="284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Termin realizacji przedmiotu umowy: </w:t>
      </w:r>
      <w:r w:rsidR="00A74E40">
        <w:rPr>
          <w:rFonts w:ascii="Verdana" w:hAnsi="Verdana"/>
          <w:sz w:val="18"/>
          <w:szCs w:val="18"/>
        </w:rPr>
        <w:t xml:space="preserve">od </w:t>
      </w:r>
      <w:r w:rsidR="00FB18FF">
        <w:rPr>
          <w:rFonts w:ascii="Verdana" w:hAnsi="Verdana"/>
          <w:sz w:val="18"/>
          <w:szCs w:val="18"/>
        </w:rPr>
        <w:t>dnia podpisania umowy</w:t>
      </w:r>
      <w:r w:rsidR="00A74E40">
        <w:rPr>
          <w:rFonts w:ascii="Verdana" w:hAnsi="Verdana"/>
          <w:sz w:val="18"/>
          <w:szCs w:val="18"/>
        </w:rPr>
        <w:t xml:space="preserve"> do </w:t>
      </w:r>
      <w:r w:rsidR="004229B9">
        <w:rPr>
          <w:rFonts w:ascii="Verdana" w:hAnsi="Verdana"/>
          <w:sz w:val="18"/>
          <w:szCs w:val="18"/>
        </w:rPr>
        <w:t xml:space="preserve">dnia </w:t>
      </w:r>
      <w:r w:rsidR="00A74E40">
        <w:rPr>
          <w:rFonts w:ascii="Verdana" w:hAnsi="Verdana"/>
          <w:sz w:val="18"/>
          <w:szCs w:val="18"/>
        </w:rPr>
        <w:t>30.09</w:t>
      </w:r>
      <w:r w:rsidR="00991566">
        <w:rPr>
          <w:rFonts w:ascii="Verdana" w:hAnsi="Verdana"/>
          <w:sz w:val="18"/>
          <w:szCs w:val="18"/>
        </w:rPr>
        <w:t>.202</w:t>
      </w:r>
      <w:r w:rsidR="00BE4EAA">
        <w:rPr>
          <w:rFonts w:ascii="Verdana" w:hAnsi="Verdana"/>
          <w:sz w:val="18"/>
          <w:szCs w:val="18"/>
        </w:rPr>
        <w:t>5</w:t>
      </w:r>
      <w:r w:rsidR="00550BFE">
        <w:rPr>
          <w:rFonts w:ascii="Verdana" w:hAnsi="Verdana"/>
          <w:sz w:val="18"/>
          <w:szCs w:val="18"/>
        </w:rPr>
        <w:t xml:space="preserve"> </w:t>
      </w:r>
      <w:r w:rsidR="00A74E40">
        <w:rPr>
          <w:rFonts w:ascii="Verdana" w:hAnsi="Verdana"/>
          <w:sz w:val="18"/>
          <w:szCs w:val="18"/>
        </w:rPr>
        <w:t>r.</w:t>
      </w:r>
    </w:p>
    <w:p w14:paraId="561788FC" w14:textId="77777777" w:rsidR="00AF26A1" w:rsidRDefault="00AF26A1">
      <w:pPr>
        <w:ind w:left="720"/>
        <w:rPr>
          <w:rFonts w:ascii="Verdana" w:hAnsi="Verdana"/>
          <w:b/>
          <w:bCs/>
          <w:sz w:val="18"/>
          <w:szCs w:val="18"/>
        </w:rPr>
      </w:pPr>
    </w:p>
    <w:p w14:paraId="5FEF12B9" w14:textId="77777777" w:rsidR="009753A3" w:rsidRDefault="009753A3">
      <w:pPr>
        <w:ind w:left="720"/>
        <w:rPr>
          <w:rFonts w:ascii="Verdana" w:hAnsi="Verdana"/>
          <w:b/>
          <w:bCs/>
          <w:sz w:val="18"/>
          <w:szCs w:val="18"/>
        </w:rPr>
      </w:pPr>
    </w:p>
    <w:p w14:paraId="71AE219D" w14:textId="77777777" w:rsidR="00AF26A1" w:rsidRDefault="003E2612" w:rsidP="008C39BB">
      <w:pPr>
        <w:jc w:val="center"/>
        <w:rPr>
          <w:rFonts w:ascii="Verdana" w:hAnsi="Verdana" w:cs="Tahom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§ 3.</w:t>
      </w:r>
    </w:p>
    <w:p w14:paraId="404C7F25" w14:textId="77777777" w:rsidR="003E2612" w:rsidRDefault="003E2612" w:rsidP="003E2612">
      <w:pPr>
        <w:pStyle w:val="Default"/>
        <w:numPr>
          <w:ilvl w:val="0"/>
          <w:numId w:val="11"/>
        </w:numPr>
        <w:suppressAutoHyphens/>
        <w:ind w:left="426"/>
        <w:jc w:val="both"/>
        <w:rPr>
          <w:sz w:val="18"/>
          <w:szCs w:val="18"/>
        </w:rPr>
      </w:pPr>
      <w:r>
        <w:rPr>
          <w:sz w:val="18"/>
          <w:szCs w:val="18"/>
        </w:rPr>
        <w:t>Wstępne wynagrodzenie za wykonanie przedmiotu umowy strony ustalają, zgodnie z ofertą Wykonawcy na kwotę:</w:t>
      </w:r>
    </w:p>
    <w:p w14:paraId="51B672B3" w14:textId="77777777" w:rsidR="003E2612" w:rsidRDefault="003E2612" w:rsidP="003E2612">
      <w:pPr>
        <w:ind w:left="284" w:firstLine="142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netto  </w:t>
      </w:r>
      <w:r>
        <w:rPr>
          <w:rFonts w:ascii="Verdana" w:hAnsi="Verdana"/>
          <w:sz w:val="18"/>
          <w:szCs w:val="18"/>
        </w:rPr>
        <w:t xml:space="preserve">………………………… </w:t>
      </w:r>
      <w:r>
        <w:rPr>
          <w:rFonts w:ascii="Verdana" w:hAnsi="Verdana"/>
          <w:bCs/>
          <w:sz w:val="18"/>
          <w:szCs w:val="18"/>
        </w:rPr>
        <w:t xml:space="preserve">zł (słownie złotych: …………………………..  00/100) </w:t>
      </w:r>
    </w:p>
    <w:p w14:paraId="5F5B2913" w14:textId="77777777" w:rsidR="003E2612" w:rsidRDefault="003E2612" w:rsidP="003E2612">
      <w:pPr>
        <w:ind w:left="284" w:firstLine="142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VAT   </w:t>
      </w:r>
      <w:r>
        <w:rPr>
          <w:rFonts w:ascii="Verdana" w:hAnsi="Verdana"/>
          <w:sz w:val="18"/>
          <w:szCs w:val="18"/>
        </w:rPr>
        <w:t xml:space="preserve">………………………… </w:t>
      </w:r>
      <w:r>
        <w:rPr>
          <w:rFonts w:ascii="Verdana" w:hAnsi="Verdana"/>
          <w:bCs/>
          <w:sz w:val="18"/>
          <w:szCs w:val="18"/>
        </w:rPr>
        <w:t>zł (słownie złotych: …………………………..  00/100)</w:t>
      </w:r>
    </w:p>
    <w:p w14:paraId="474394E5" w14:textId="77777777" w:rsidR="003E2612" w:rsidRDefault="003E2612" w:rsidP="003E2612">
      <w:pPr>
        <w:pStyle w:val="Default"/>
        <w:suppressAutoHyphens/>
        <w:ind w:left="426"/>
        <w:jc w:val="both"/>
        <w:rPr>
          <w:sz w:val="18"/>
          <w:szCs w:val="18"/>
        </w:rPr>
      </w:pPr>
      <w:r>
        <w:rPr>
          <w:bCs/>
          <w:sz w:val="18"/>
          <w:szCs w:val="18"/>
        </w:rPr>
        <w:t xml:space="preserve">brutto </w:t>
      </w:r>
      <w:r>
        <w:rPr>
          <w:sz w:val="18"/>
          <w:szCs w:val="18"/>
        </w:rPr>
        <w:t xml:space="preserve">………………………… </w:t>
      </w:r>
      <w:r>
        <w:rPr>
          <w:bCs/>
          <w:sz w:val="18"/>
          <w:szCs w:val="18"/>
        </w:rPr>
        <w:t>zł (słownie złotych: …………………………..  00/100).</w:t>
      </w:r>
    </w:p>
    <w:p w14:paraId="06B3EA9D" w14:textId="77777777" w:rsidR="008C1022" w:rsidRPr="008C1022" w:rsidRDefault="003E2612" w:rsidP="008C1022">
      <w:pPr>
        <w:pStyle w:val="Default"/>
        <w:numPr>
          <w:ilvl w:val="0"/>
          <w:numId w:val="11"/>
        </w:numPr>
        <w:suppressAutoHyphens/>
        <w:ind w:left="426"/>
        <w:jc w:val="both"/>
        <w:rPr>
          <w:sz w:val="18"/>
          <w:szCs w:val="18"/>
        </w:rPr>
      </w:pPr>
      <w:r>
        <w:rPr>
          <w:sz w:val="18"/>
          <w:szCs w:val="18"/>
        </w:rPr>
        <w:t>Maksymalna wartość zobowiązania wynosi 120% wstępnego wynagrodzenia, tj. brutto zł:  ……………… (słownie zł: …………………………… __/100).</w:t>
      </w:r>
    </w:p>
    <w:p w14:paraId="3F3C3F35" w14:textId="77777777" w:rsidR="003E2612" w:rsidRDefault="003E2612" w:rsidP="003E2612">
      <w:pPr>
        <w:pStyle w:val="Default"/>
        <w:numPr>
          <w:ilvl w:val="0"/>
          <w:numId w:val="11"/>
        </w:numPr>
        <w:suppressAutoHyphens/>
        <w:ind w:left="426"/>
        <w:jc w:val="both"/>
        <w:rPr>
          <w:sz w:val="18"/>
          <w:szCs w:val="18"/>
        </w:rPr>
      </w:pPr>
      <w:r w:rsidRPr="003E2612">
        <w:rPr>
          <w:sz w:val="18"/>
          <w:szCs w:val="18"/>
        </w:rPr>
        <w:t xml:space="preserve">Ceny jednostkowe, wskazane w ofercie, nie ulegną zmianie w trakcie trwania umowy. Dopuszcza się zmiany cen jednostkowych brutto w przypadku urzędowej zmiany podatku VAT. </w:t>
      </w:r>
    </w:p>
    <w:p w14:paraId="0551BA9C" w14:textId="77777777" w:rsidR="008C39BB" w:rsidRDefault="008C39BB">
      <w:pPr>
        <w:ind w:left="720"/>
        <w:jc w:val="both"/>
        <w:rPr>
          <w:rFonts w:ascii="Verdana" w:hAnsi="Verdana"/>
          <w:bCs/>
          <w:sz w:val="18"/>
          <w:szCs w:val="18"/>
        </w:rPr>
      </w:pPr>
    </w:p>
    <w:p w14:paraId="2B70AACB" w14:textId="77777777" w:rsidR="00AF26A1" w:rsidRDefault="009753A3" w:rsidP="008C39BB">
      <w:pPr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§ 4. </w:t>
      </w:r>
    </w:p>
    <w:p w14:paraId="1C550976" w14:textId="77777777" w:rsidR="003E2612" w:rsidRPr="0025070B" w:rsidRDefault="003E2612" w:rsidP="0025070B">
      <w:pPr>
        <w:pStyle w:val="Akapitzlist"/>
        <w:numPr>
          <w:ilvl w:val="0"/>
          <w:numId w:val="10"/>
        </w:numPr>
        <w:ind w:left="426"/>
        <w:jc w:val="both"/>
        <w:rPr>
          <w:rFonts w:ascii="Verdana" w:hAnsi="Verdana"/>
          <w:bCs/>
          <w:sz w:val="18"/>
          <w:szCs w:val="18"/>
        </w:rPr>
      </w:pPr>
      <w:r w:rsidRPr="0025070B">
        <w:rPr>
          <w:rFonts w:ascii="Verdana" w:hAnsi="Verdana"/>
          <w:bCs/>
          <w:sz w:val="18"/>
          <w:szCs w:val="18"/>
        </w:rPr>
        <w:t>Rozliczenia za wykonane usługi objęte niniejszą umową dokonywane będą w okresach</w:t>
      </w:r>
      <w:r w:rsidR="0025070B" w:rsidRPr="0025070B">
        <w:rPr>
          <w:rFonts w:ascii="Verdana" w:hAnsi="Verdana"/>
          <w:bCs/>
          <w:sz w:val="18"/>
          <w:szCs w:val="18"/>
        </w:rPr>
        <w:t xml:space="preserve"> miesięcznych.</w:t>
      </w:r>
    </w:p>
    <w:p w14:paraId="0558B3EF" w14:textId="1C928E44" w:rsidR="0025070B" w:rsidRDefault="0025070B" w:rsidP="0025070B">
      <w:pPr>
        <w:pStyle w:val="Akapitzlist"/>
        <w:numPr>
          <w:ilvl w:val="0"/>
          <w:numId w:val="10"/>
        </w:numPr>
        <w:ind w:left="426"/>
        <w:jc w:val="both"/>
        <w:rPr>
          <w:rFonts w:ascii="Verdana" w:hAnsi="Verdana"/>
          <w:bCs/>
          <w:sz w:val="18"/>
          <w:szCs w:val="18"/>
        </w:rPr>
      </w:pPr>
      <w:r w:rsidRPr="0025070B">
        <w:rPr>
          <w:rFonts w:ascii="Verdana" w:hAnsi="Verdana"/>
          <w:bCs/>
          <w:sz w:val="18"/>
          <w:szCs w:val="18"/>
        </w:rPr>
        <w:lastRenderedPageBreak/>
        <w:t>Wynagrodzenie miesięczne ustala się jako iloczyn cen jednostkowych</w:t>
      </w:r>
      <w:r w:rsidR="001A3EBC">
        <w:rPr>
          <w:rFonts w:ascii="Verdana" w:hAnsi="Verdana"/>
          <w:bCs/>
          <w:sz w:val="18"/>
          <w:szCs w:val="18"/>
        </w:rPr>
        <w:t>,</w:t>
      </w:r>
      <w:r w:rsidRPr="0025070B">
        <w:rPr>
          <w:rFonts w:ascii="Verdana" w:hAnsi="Verdana"/>
          <w:bCs/>
          <w:sz w:val="18"/>
          <w:szCs w:val="18"/>
        </w:rPr>
        <w:t xml:space="preserve"> podanych w </w:t>
      </w:r>
      <w:r w:rsidR="00FF4420">
        <w:rPr>
          <w:rFonts w:ascii="Verdana" w:hAnsi="Verdana"/>
          <w:bCs/>
          <w:sz w:val="18"/>
          <w:szCs w:val="18"/>
        </w:rPr>
        <w:t>ofercie Wykonawcy</w:t>
      </w:r>
      <w:r w:rsidRPr="0025070B">
        <w:rPr>
          <w:rFonts w:ascii="Verdana" w:hAnsi="Verdana"/>
          <w:bCs/>
          <w:sz w:val="18"/>
          <w:szCs w:val="18"/>
        </w:rPr>
        <w:t>, stanowiąc</w:t>
      </w:r>
      <w:r w:rsidR="00FF4420">
        <w:rPr>
          <w:rFonts w:ascii="Verdana" w:hAnsi="Verdana"/>
          <w:bCs/>
          <w:sz w:val="18"/>
          <w:szCs w:val="18"/>
        </w:rPr>
        <w:t xml:space="preserve">ej </w:t>
      </w:r>
      <w:r w:rsidRPr="0025070B">
        <w:rPr>
          <w:rFonts w:ascii="Verdana" w:hAnsi="Verdana"/>
          <w:bCs/>
          <w:sz w:val="18"/>
          <w:szCs w:val="18"/>
        </w:rPr>
        <w:t xml:space="preserve"> załącznik nr </w:t>
      </w:r>
      <w:r w:rsidR="00FF4420">
        <w:rPr>
          <w:rFonts w:ascii="Verdana" w:hAnsi="Verdana"/>
          <w:bCs/>
          <w:sz w:val="18"/>
          <w:szCs w:val="18"/>
        </w:rPr>
        <w:t>1</w:t>
      </w:r>
      <w:r w:rsidRPr="0025070B">
        <w:rPr>
          <w:rFonts w:ascii="Verdana" w:hAnsi="Verdana"/>
          <w:bCs/>
          <w:sz w:val="18"/>
          <w:szCs w:val="18"/>
        </w:rPr>
        <w:t xml:space="preserve"> </w:t>
      </w:r>
      <w:r w:rsidR="00FF4420">
        <w:rPr>
          <w:rFonts w:ascii="Verdana" w:hAnsi="Verdana"/>
          <w:bCs/>
          <w:sz w:val="18"/>
          <w:szCs w:val="18"/>
        </w:rPr>
        <w:t>umowy</w:t>
      </w:r>
      <w:r w:rsidR="001A3EBC">
        <w:rPr>
          <w:rFonts w:ascii="Verdana" w:hAnsi="Verdana"/>
          <w:bCs/>
          <w:sz w:val="18"/>
          <w:szCs w:val="18"/>
        </w:rPr>
        <w:t>,</w:t>
      </w:r>
      <w:r w:rsidRPr="0025070B">
        <w:rPr>
          <w:rFonts w:ascii="Verdana" w:hAnsi="Verdana"/>
          <w:bCs/>
          <w:sz w:val="18"/>
          <w:szCs w:val="18"/>
        </w:rPr>
        <w:t xml:space="preserve"> oraz ilości wyk</w:t>
      </w:r>
      <w:r w:rsidR="00572A38">
        <w:rPr>
          <w:rFonts w:ascii="Verdana" w:hAnsi="Verdana"/>
          <w:bCs/>
          <w:sz w:val="18"/>
          <w:szCs w:val="18"/>
        </w:rPr>
        <w:t>onanych usług w danym miesiącu (</w:t>
      </w:r>
      <w:r w:rsidR="001A3EBC">
        <w:rPr>
          <w:rFonts w:ascii="Verdana" w:hAnsi="Verdana"/>
          <w:bCs/>
          <w:sz w:val="18"/>
          <w:szCs w:val="18"/>
        </w:rPr>
        <w:t>liczby opróżnionych</w:t>
      </w:r>
      <w:r w:rsidR="00572A38">
        <w:rPr>
          <w:rFonts w:ascii="Verdana" w:hAnsi="Verdana"/>
          <w:bCs/>
          <w:sz w:val="18"/>
          <w:szCs w:val="18"/>
        </w:rPr>
        <w:t xml:space="preserve"> pojemników).</w:t>
      </w:r>
    </w:p>
    <w:p w14:paraId="36FB96EA" w14:textId="3D687B27" w:rsidR="008C1022" w:rsidRPr="0025070B" w:rsidRDefault="008C1022" w:rsidP="0025070B">
      <w:pPr>
        <w:pStyle w:val="Akapitzlist"/>
        <w:numPr>
          <w:ilvl w:val="0"/>
          <w:numId w:val="10"/>
        </w:numPr>
        <w:ind w:left="426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Zamawiający/administrator ośrodka będzie wskazywał wykonawcy, z min. 1 dniowym wyprzedzeniem przed planowaną datą odbioru odpadów, </w:t>
      </w:r>
      <w:r w:rsidR="001A3EBC">
        <w:rPr>
          <w:rFonts w:ascii="Verdana" w:hAnsi="Verdana"/>
          <w:bCs/>
          <w:sz w:val="18"/>
          <w:szCs w:val="18"/>
        </w:rPr>
        <w:t xml:space="preserve">liczbę </w:t>
      </w:r>
      <w:r>
        <w:rPr>
          <w:rFonts w:ascii="Verdana" w:hAnsi="Verdana"/>
          <w:bCs/>
          <w:sz w:val="18"/>
          <w:szCs w:val="18"/>
        </w:rPr>
        <w:t>i rodzaj pojemników</w:t>
      </w:r>
      <w:r w:rsidR="001A3EBC">
        <w:rPr>
          <w:rFonts w:ascii="Verdana" w:hAnsi="Verdana"/>
          <w:bCs/>
          <w:sz w:val="18"/>
          <w:szCs w:val="18"/>
        </w:rPr>
        <w:t xml:space="preserve"> wymagających opróżnienia</w:t>
      </w:r>
      <w:r w:rsidR="009B33EA">
        <w:rPr>
          <w:rFonts w:ascii="Verdana" w:hAnsi="Verdana"/>
          <w:bCs/>
          <w:sz w:val="18"/>
          <w:szCs w:val="18"/>
        </w:rPr>
        <w:t>, przy czym odpady wskazane w § 5 pkt 3 lit. a będą wywożone nie rzadziej niż raz w tygodniu</w:t>
      </w:r>
      <w:r>
        <w:rPr>
          <w:rFonts w:ascii="Verdana" w:hAnsi="Verdana"/>
          <w:bCs/>
          <w:sz w:val="18"/>
          <w:szCs w:val="18"/>
        </w:rPr>
        <w:t>.</w:t>
      </w:r>
    </w:p>
    <w:p w14:paraId="6CD96699" w14:textId="56F5D192" w:rsidR="008C39BB" w:rsidRDefault="001B7B48" w:rsidP="0025070B">
      <w:pPr>
        <w:numPr>
          <w:ilvl w:val="0"/>
          <w:numId w:val="10"/>
        </w:numPr>
        <w:ind w:left="426" w:hanging="357"/>
        <w:jc w:val="both"/>
        <w:rPr>
          <w:rFonts w:ascii="Verdana" w:hAnsi="Verdana"/>
          <w:sz w:val="18"/>
          <w:szCs w:val="18"/>
          <w:lang w:eastAsia="pl-PL"/>
        </w:rPr>
      </w:pPr>
      <w:r w:rsidRPr="0025070B">
        <w:rPr>
          <w:rFonts w:ascii="Verdana" w:hAnsi="Verdana"/>
          <w:sz w:val="18"/>
          <w:szCs w:val="18"/>
        </w:rPr>
        <w:t>Płatność wynagrodzenia na rachunek bankowy Wykonawcy nastąpi w terminie 14 dni, od daty dostarc</w:t>
      </w:r>
      <w:r w:rsidR="008C39BB" w:rsidRPr="0025070B">
        <w:rPr>
          <w:rFonts w:ascii="Verdana" w:hAnsi="Verdana"/>
          <w:sz w:val="18"/>
          <w:szCs w:val="18"/>
        </w:rPr>
        <w:t>zenia do siedziby Zamawiającego</w:t>
      </w:r>
      <w:r w:rsidRPr="0025070B">
        <w:rPr>
          <w:rFonts w:ascii="Verdana" w:hAnsi="Verdana"/>
          <w:sz w:val="18"/>
          <w:szCs w:val="18"/>
        </w:rPr>
        <w:t xml:space="preserve"> prawidłowo wystawionej, na podstawie potwierdzon</w:t>
      </w:r>
      <w:r w:rsidR="0025070B">
        <w:rPr>
          <w:rFonts w:ascii="Verdana" w:hAnsi="Verdana"/>
          <w:sz w:val="18"/>
          <w:szCs w:val="18"/>
        </w:rPr>
        <w:t>ej</w:t>
      </w:r>
      <w:r w:rsidRPr="0025070B">
        <w:rPr>
          <w:rFonts w:ascii="Verdana" w:hAnsi="Verdana"/>
          <w:sz w:val="18"/>
          <w:szCs w:val="18"/>
        </w:rPr>
        <w:t xml:space="preserve"> przez Zamawiającego</w:t>
      </w:r>
      <w:r w:rsidRPr="0025070B">
        <w:rPr>
          <w:rFonts w:ascii="Verdana" w:hAnsi="Verdana"/>
          <w:sz w:val="18"/>
          <w:szCs w:val="18"/>
          <w:lang w:eastAsia="pl-PL"/>
        </w:rPr>
        <w:t xml:space="preserve"> </w:t>
      </w:r>
      <w:r w:rsidR="0025070B" w:rsidRPr="0025070B">
        <w:rPr>
          <w:rFonts w:ascii="Verdana" w:hAnsi="Verdana"/>
          <w:sz w:val="18"/>
          <w:szCs w:val="18"/>
        </w:rPr>
        <w:t>ilości wykonanych</w:t>
      </w:r>
      <w:r w:rsidR="0025070B">
        <w:rPr>
          <w:rFonts w:ascii="Verdana" w:hAnsi="Verdana"/>
          <w:sz w:val="18"/>
          <w:szCs w:val="18"/>
        </w:rPr>
        <w:t xml:space="preserve"> usług</w:t>
      </w:r>
      <w:r w:rsidR="008C39BB">
        <w:rPr>
          <w:rFonts w:ascii="Verdana" w:hAnsi="Verdana"/>
          <w:sz w:val="18"/>
          <w:szCs w:val="18"/>
        </w:rPr>
        <w:t>,</w:t>
      </w:r>
      <w:r w:rsidRPr="001B7B48">
        <w:rPr>
          <w:rFonts w:ascii="Verdana" w:hAnsi="Verdana"/>
          <w:sz w:val="18"/>
          <w:szCs w:val="18"/>
        </w:rPr>
        <w:t xml:space="preserve"> </w:t>
      </w:r>
      <w:r w:rsidR="008C39BB">
        <w:rPr>
          <w:rFonts w:ascii="Verdana" w:hAnsi="Verdana"/>
          <w:sz w:val="18"/>
          <w:szCs w:val="18"/>
        </w:rPr>
        <w:t>faktury VAT.</w:t>
      </w:r>
      <w:r w:rsidR="00EE79CB" w:rsidRPr="00EE79CB">
        <w:rPr>
          <w:rFonts w:ascii="Verdana" w:hAnsi="Verdana"/>
          <w:sz w:val="18"/>
          <w:szCs w:val="18"/>
        </w:rPr>
        <w:t xml:space="preserve"> </w:t>
      </w:r>
      <w:r w:rsidR="00EE79CB">
        <w:rPr>
          <w:rFonts w:ascii="Verdana" w:hAnsi="Verdana"/>
          <w:sz w:val="18"/>
          <w:szCs w:val="18"/>
        </w:rPr>
        <w:t>Datą zapłaty jest dzień wydania polecenia przelewu bankowego.</w:t>
      </w:r>
    </w:p>
    <w:p w14:paraId="6B41E262" w14:textId="77777777" w:rsidR="00AF26A1" w:rsidRPr="008C39BB" w:rsidRDefault="009753A3" w:rsidP="008C39BB">
      <w:pPr>
        <w:numPr>
          <w:ilvl w:val="0"/>
          <w:numId w:val="10"/>
        </w:numPr>
        <w:ind w:left="425" w:hanging="357"/>
        <w:jc w:val="both"/>
        <w:rPr>
          <w:rStyle w:val="Uwydatnienie"/>
          <w:rFonts w:ascii="Verdana" w:hAnsi="Verdana"/>
          <w:i w:val="0"/>
          <w:iCs w:val="0"/>
          <w:sz w:val="18"/>
          <w:szCs w:val="18"/>
          <w:lang w:eastAsia="pl-PL"/>
        </w:rPr>
      </w:pPr>
      <w:r w:rsidRPr="008C39BB">
        <w:rPr>
          <w:rFonts w:ascii="Verdana" w:hAnsi="Verdana"/>
          <w:sz w:val="18"/>
          <w:szCs w:val="18"/>
        </w:rPr>
        <w:t>Należność z tytułu faktur</w:t>
      </w:r>
      <w:r w:rsidR="00EE79CB">
        <w:rPr>
          <w:rFonts w:ascii="Verdana" w:hAnsi="Verdana"/>
          <w:sz w:val="18"/>
          <w:szCs w:val="18"/>
        </w:rPr>
        <w:t xml:space="preserve"> </w:t>
      </w:r>
      <w:r w:rsidRPr="008C39BB">
        <w:rPr>
          <w:rFonts w:ascii="Verdana" w:hAnsi="Verdana"/>
          <w:sz w:val="18"/>
          <w:szCs w:val="18"/>
        </w:rPr>
        <w:t>będzie płatna przez Zamawiającego przelewem na konto Wykonawcy:</w:t>
      </w:r>
    </w:p>
    <w:p w14:paraId="5996AB88" w14:textId="77777777" w:rsidR="008C39BB" w:rsidRDefault="008C39BB" w:rsidP="008C39BB">
      <w:pPr>
        <w:ind w:firstLine="425"/>
        <w:jc w:val="both"/>
        <w:rPr>
          <w:rStyle w:val="Uwydatnienie"/>
          <w:rFonts w:ascii="Verdana" w:hAnsi="Verdana"/>
          <w:bCs/>
          <w:i w:val="0"/>
          <w:iCs w:val="0"/>
          <w:color w:val="000000"/>
          <w:sz w:val="18"/>
          <w:szCs w:val="18"/>
        </w:rPr>
      </w:pPr>
      <w:r w:rsidRPr="008C39BB">
        <w:rPr>
          <w:rStyle w:val="Uwydatnienie"/>
          <w:rFonts w:ascii="Verdana" w:hAnsi="Verdana"/>
          <w:bCs/>
          <w:i w:val="0"/>
          <w:iCs w:val="0"/>
          <w:color w:val="000000"/>
          <w:sz w:val="18"/>
          <w:szCs w:val="18"/>
        </w:rPr>
        <w:t>………………………………………………………………</w:t>
      </w:r>
      <w:r>
        <w:rPr>
          <w:rStyle w:val="Uwydatnienie"/>
          <w:rFonts w:ascii="Verdana" w:hAnsi="Verdana"/>
          <w:bCs/>
          <w:i w:val="0"/>
          <w:iCs w:val="0"/>
          <w:color w:val="000000"/>
          <w:sz w:val="18"/>
          <w:szCs w:val="18"/>
        </w:rPr>
        <w:t>.</w:t>
      </w:r>
    </w:p>
    <w:p w14:paraId="043F69D6" w14:textId="4EB93FCA" w:rsidR="00622A8D" w:rsidRPr="00622A8D" w:rsidRDefault="00622A8D" w:rsidP="00622A8D">
      <w:pPr>
        <w:pStyle w:val="Akapitzlist"/>
        <w:numPr>
          <w:ilvl w:val="0"/>
          <w:numId w:val="10"/>
        </w:numPr>
        <w:spacing w:after="98"/>
        <w:ind w:left="426"/>
        <w:jc w:val="both"/>
        <w:rPr>
          <w:rFonts w:ascii="Verdana" w:hAnsi="Verdana"/>
          <w:sz w:val="18"/>
          <w:szCs w:val="18"/>
        </w:rPr>
      </w:pPr>
      <w:r w:rsidRPr="00622A8D">
        <w:rPr>
          <w:rFonts w:ascii="Verdana" w:hAnsi="Verdana"/>
          <w:sz w:val="18"/>
          <w:szCs w:val="18"/>
        </w:rPr>
        <w:t>Wykonawca oświadcza, że rachunek bankowy (nr konta) wskazany w ust.</w:t>
      </w:r>
      <w:r w:rsidR="009B33EA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5</w:t>
      </w:r>
      <w:r w:rsidRPr="00622A8D">
        <w:rPr>
          <w:rFonts w:ascii="Verdana" w:hAnsi="Verdana"/>
          <w:sz w:val="18"/>
          <w:szCs w:val="18"/>
        </w:rPr>
        <w:t xml:space="preserve"> jest oraz będzie w dacie płatności widniał w wykazie podmiotów prowadzonym w postaci elektronicznej, o którym mowa </w:t>
      </w:r>
      <w:r w:rsidR="008B4720">
        <w:rPr>
          <w:rFonts w:ascii="Verdana" w:hAnsi="Verdana"/>
          <w:sz w:val="18"/>
          <w:szCs w:val="18"/>
        </w:rPr>
        <w:br/>
      </w:r>
      <w:r w:rsidRPr="00622A8D">
        <w:rPr>
          <w:rFonts w:ascii="Verdana" w:hAnsi="Verdana"/>
          <w:sz w:val="18"/>
          <w:szCs w:val="18"/>
        </w:rPr>
        <w:t xml:space="preserve">w art. 96b </w:t>
      </w:r>
      <w:r w:rsidR="009B33EA">
        <w:rPr>
          <w:rFonts w:ascii="Verdana" w:hAnsi="Verdana"/>
          <w:sz w:val="18"/>
          <w:szCs w:val="18"/>
        </w:rPr>
        <w:t>ust. 1 u</w:t>
      </w:r>
      <w:r w:rsidRPr="00622A8D">
        <w:rPr>
          <w:rFonts w:ascii="Verdana" w:hAnsi="Verdana"/>
          <w:sz w:val="18"/>
          <w:szCs w:val="18"/>
        </w:rPr>
        <w:t>stawy z dnia 11marca 2004 o podatku od towarów i usług (tzw. „białej liście” podatników).</w:t>
      </w:r>
    </w:p>
    <w:p w14:paraId="0FCBD9A9" w14:textId="1D090836" w:rsidR="00AF26A1" w:rsidRPr="00A74E40" w:rsidRDefault="009753A3" w:rsidP="008C39BB">
      <w:pPr>
        <w:numPr>
          <w:ilvl w:val="0"/>
          <w:numId w:val="10"/>
        </w:numPr>
        <w:ind w:left="426"/>
        <w:jc w:val="both"/>
        <w:rPr>
          <w:rFonts w:ascii="Verdana" w:hAnsi="Verdana" w:cs="Tahoma"/>
          <w:b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Wykonawca nie może</w:t>
      </w:r>
      <w:r w:rsidR="009B33EA">
        <w:rPr>
          <w:rFonts w:ascii="Verdana" w:hAnsi="Verdana"/>
          <w:sz w:val="18"/>
          <w:szCs w:val="18"/>
        </w:rPr>
        <w:t>,</w:t>
      </w:r>
      <w:r>
        <w:rPr>
          <w:rFonts w:ascii="Verdana" w:hAnsi="Verdana"/>
          <w:sz w:val="18"/>
          <w:szCs w:val="18"/>
        </w:rPr>
        <w:t xml:space="preserve"> bez pisemnej zgody Zamawiającego</w:t>
      </w:r>
      <w:r w:rsidR="009B33EA">
        <w:rPr>
          <w:rFonts w:ascii="Verdana" w:hAnsi="Verdana"/>
          <w:sz w:val="18"/>
          <w:szCs w:val="18"/>
        </w:rPr>
        <w:t>,</w:t>
      </w:r>
      <w:r>
        <w:rPr>
          <w:rFonts w:ascii="Verdana" w:hAnsi="Verdana"/>
          <w:sz w:val="18"/>
          <w:szCs w:val="18"/>
        </w:rPr>
        <w:t xml:space="preserve"> przenosić wierzytelności wynikającej </w:t>
      </w:r>
      <w:r w:rsidR="008B4720"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>z umowy na osobę trzecią.</w:t>
      </w:r>
    </w:p>
    <w:p w14:paraId="1A69F499" w14:textId="7A9C44E6" w:rsidR="00A74E40" w:rsidRPr="00A74E40" w:rsidRDefault="00A74E40" w:rsidP="00A74E40">
      <w:pPr>
        <w:numPr>
          <w:ilvl w:val="0"/>
          <w:numId w:val="10"/>
        </w:numPr>
        <w:ind w:left="426"/>
        <w:jc w:val="both"/>
        <w:rPr>
          <w:rFonts w:ascii="Verdana" w:hAnsi="Verdana" w:cs="Tahoma"/>
          <w:b/>
          <w:bCs/>
          <w:sz w:val="18"/>
          <w:szCs w:val="18"/>
        </w:rPr>
      </w:pPr>
      <w:r w:rsidRPr="00A74E40">
        <w:rPr>
          <w:rFonts w:ascii="Verdana" w:hAnsi="Verdana"/>
          <w:sz w:val="18"/>
          <w:szCs w:val="18"/>
        </w:rPr>
        <w:t xml:space="preserve">Wykonawca zobowiązuje się do powiadomienia Zamawiającego o każdorazowej zmianie banku </w:t>
      </w:r>
      <w:r w:rsidR="008B4720">
        <w:rPr>
          <w:rFonts w:ascii="Verdana" w:hAnsi="Verdana"/>
          <w:sz w:val="18"/>
          <w:szCs w:val="18"/>
        </w:rPr>
        <w:br/>
      </w:r>
      <w:r w:rsidRPr="00A74E40">
        <w:rPr>
          <w:rFonts w:ascii="Verdana" w:hAnsi="Verdana"/>
          <w:sz w:val="18"/>
          <w:szCs w:val="18"/>
        </w:rPr>
        <w:t>lub numeru rachunku bankowego. Wszelkie negatywne konsekwencje</w:t>
      </w:r>
      <w:r w:rsidR="009B33EA">
        <w:rPr>
          <w:rFonts w:ascii="Verdana" w:hAnsi="Verdana"/>
          <w:sz w:val="18"/>
          <w:szCs w:val="18"/>
        </w:rPr>
        <w:t>,</w:t>
      </w:r>
      <w:r w:rsidRPr="00A74E40">
        <w:rPr>
          <w:rFonts w:ascii="Verdana" w:hAnsi="Verdana"/>
          <w:sz w:val="18"/>
          <w:szCs w:val="18"/>
        </w:rPr>
        <w:t xml:space="preserve"> wynikające z braku informacji o zmianie rachunku bankowego</w:t>
      </w:r>
      <w:r w:rsidR="009B33EA">
        <w:rPr>
          <w:rFonts w:ascii="Verdana" w:hAnsi="Verdana"/>
          <w:sz w:val="18"/>
          <w:szCs w:val="18"/>
        </w:rPr>
        <w:t>,</w:t>
      </w:r>
      <w:r w:rsidRPr="00A74E40">
        <w:rPr>
          <w:rFonts w:ascii="Verdana" w:hAnsi="Verdana"/>
          <w:sz w:val="18"/>
          <w:szCs w:val="18"/>
        </w:rPr>
        <w:t xml:space="preserve"> będą obciążały Wykonawcę. Informacja o zmianie numeru konta musi być podpisana przez osoby upoważnione do działania w imieniu Wykonawcy.</w:t>
      </w:r>
    </w:p>
    <w:p w14:paraId="6DD96101" w14:textId="77777777" w:rsidR="00A74E40" w:rsidRDefault="00A74E40" w:rsidP="00A147B2">
      <w:pPr>
        <w:jc w:val="center"/>
        <w:rPr>
          <w:rFonts w:ascii="Verdana" w:hAnsi="Verdana"/>
          <w:b/>
          <w:bCs/>
          <w:sz w:val="18"/>
          <w:szCs w:val="18"/>
        </w:rPr>
      </w:pPr>
    </w:p>
    <w:p w14:paraId="476B51E2" w14:textId="77777777" w:rsidR="0025070B" w:rsidRDefault="009753A3" w:rsidP="00A147B2">
      <w:pPr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§ 5. </w:t>
      </w:r>
    </w:p>
    <w:p w14:paraId="7B3121F1" w14:textId="77777777" w:rsidR="0025070B" w:rsidRPr="0025070B" w:rsidRDefault="0025070B" w:rsidP="0025070B">
      <w:pPr>
        <w:jc w:val="both"/>
        <w:rPr>
          <w:rFonts w:ascii="Verdana" w:hAnsi="Verdana"/>
          <w:bCs/>
          <w:sz w:val="18"/>
          <w:szCs w:val="18"/>
        </w:rPr>
      </w:pPr>
      <w:r w:rsidRPr="0025070B">
        <w:rPr>
          <w:rFonts w:ascii="Verdana" w:hAnsi="Verdana"/>
          <w:bCs/>
          <w:sz w:val="18"/>
          <w:szCs w:val="18"/>
        </w:rPr>
        <w:t>Obowiązki Wykonawcy:</w:t>
      </w:r>
    </w:p>
    <w:p w14:paraId="26F00866" w14:textId="580C2D41" w:rsidR="0025070B" w:rsidRPr="0025070B" w:rsidRDefault="0025070B" w:rsidP="0025070B">
      <w:pPr>
        <w:pStyle w:val="Akapitzlist"/>
        <w:numPr>
          <w:ilvl w:val="0"/>
          <w:numId w:val="24"/>
        </w:numPr>
        <w:jc w:val="both"/>
        <w:rPr>
          <w:rFonts w:ascii="Verdana" w:hAnsi="Verdana"/>
          <w:bCs/>
          <w:sz w:val="18"/>
          <w:szCs w:val="18"/>
        </w:rPr>
      </w:pPr>
      <w:r w:rsidRPr="0025070B">
        <w:rPr>
          <w:rFonts w:ascii="Verdana" w:hAnsi="Verdana"/>
          <w:bCs/>
          <w:sz w:val="18"/>
          <w:szCs w:val="18"/>
        </w:rPr>
        <w:t>Dostarczeni</w:t>
      </w:r>
      <w:r>
        <w:rPr>
          <w:rFonts w:ascii="Verdana" w:hAnsi="Verdana"/>
          <w:bCs/>
          <w:sz w:val="18"/>
          <w:szCs w:val="18"/>
        </w:rPr>
        <w:t>e</w:t>
      </w:r>
      <w:r w:rsidRPr="0025070B">
        <w:rPr>
          <w:rFonts w:ascii="Verdana" w:hAnsi="Verdana"/>
          <w:bCs/>
          <w:sz w:val="18"/>
          <w:szCs w:val="18"/>
        </w:rPr>
        <w:t xml:space="preserve"> i ustawieni</w:t>
      </w:r>
      <w:r>
        <w:rPr>
          <w:rFonts w:ascii="Verdana" w:hAnsi="Verdana"/>
          <w:bCs/>
          <w:sz w:val="18"/>
          <w:szCs w:val="18"/>
        </w:rPr>
        <w:t>e w wyznaczonym przez Zamawiającego miejscu</w:t>
      </w:r>
      <w:r w:rsidRPr="0025070B">
        <w:rPr>
          <w:rFonts w:ascii="Verdana" w:hAnsi="Verdana"/>
          <w:bCs/>
          <w:sz w:val="18"/>
          <w:szCs w:val="18"/>
        </w:rPr>
        <w:t xml:space="preserve">, najpóźniej </w:t>
      </w:r>
      <w:r w:rsidR="00DD32B8">
        <w:rPr>
          <w:rFonts w:ascii="Verdana" w:hAnsi="Verdana"/>
          <w:bCs/>
          <w:sz w:val="18"/>
          <w:szCs w:val="18"/>
        </w:rPr>
        <w:br/>
      </w:r>
      <w:r w:rsidR="008C1022" w:rsidRPr="008C1022">
        <w:rPr>
          <w:rFonts w:ascii="Verdana" w:hAnsi="Verdana"/>
          <w:b/>
          <w:bCs/>
          <w:sz w:val="18"/>
          <w:szCs w:val="18"/>
        </w:rPr>
        <w:t xml:space="preserve">do </w:t>
      </w:r>
      <w:r w:rsidR="00FF4420">
        <w:rPr>
          <w:rFonts w:ascii="Verdana" w:hAnsi="Verdana"/>
          <w:b/>
          <w:bCs/>
          <w:sz w:val="18"/>
          <w:szCs w:val="18"/>
        </w:rPr>
        <w:t>09</w:t>
      </w:r>
      <w:r w:rsidR="008C1022" w:rsidRPr="008C1022">
        <w:rPr>
          <w:rFonts w:ascii="Verdana" w:hAnsi="Verdana"/>
          <w:b/>
          <w:bCs/>
          <w:sz w:val="18"/>
          <w:szCs w:val="18"/>
        </w:rPr>
        <w:t>.0</w:t>
      </w:r>
      <w:r w:rsidR="00FF4420">
        <w:rPr>
          <w:rFonts w:ascii="Verdana" w:hAnsi="Verdana"/>
          <w:b/>
          <w:bCs/>
          <w:sz w:val="18"/>
          <w:szCs w:val="18"/>
        </w:rPr>
        <w:t>5</w:t>
      </w:r>
      <w:r w:rsidR="008C1022" w:rsidRPr="008C1022">
        <w:rPr>
          <w:rFonts w:ascii="Verdana" w:hAnsi="Verdana"/>
          <w:b/>
          <w:bCs/>
          <w:sz w:val="18"/>
          <w:szCs w:val="18"/>
        </w:rPr>
        <w:t>.202</w:t>
      </w:r>
      <w:r w:rsidR="008B4720">
        <w:rPr>
          <w:rFonts w:ascii="Verdana" w:hAnsi="Verdana"/>
          <w:b/>
          <w:bCs/>
          <w:sz w:val="18"/>
          <w:szCs w:val="18"/>
        </w:rPr>
        <w:t>5</w:t>
      </w:r>
      <w:r w:rsidR="009B33EA">
        <w:rPr>
          <w:rFonts w:ascii="Verdana" w:hAnsi="Verdana"/>
          <w:b/>
          <w:bCs/>
          <w:sz w:val="18"/>
          <w:szCs w:val="18"/>
        </w:rPr>
        <w:t xml:space="preserve"> </w:t>
      </w:r>
      <w:r w:rsidR="008C1022" w:rsidRPr="008C1022">
        <w:rPr>
          <w:rFonts w:ascii="Verdana" w:hAnsi="Verdana"/>
          <w:b/>
          <w:bCs/>
          <w:sz w:val="18"/>
          <w:szCs w:val="18"/>
        </w:rPr>
        <w:t>r</w:t>
      </w:r>
      <w:r w:rsidR="008C1022">
        <w:rPr>
          <w:rFonts w:ascii="Verdana" w:hAnsi="Verdana"/>
          <w:bCs/>
          <w:sz w:val="18"/>
          <w:szCs w:val="18"/>
        </w:rPr>
        <w:t>.</w:t>
      </w:r>
      <w:r w:rsidRPr="0025070B">
        <w:rPr>
          <w:rFonts w:ascii="Verdana" w:hAnsi="Verdana"/>
          <w:bCs/>
          <w:sz w:val="18"/>
          <w:szCs w:val="18"/>
        </w:rPr>
        <w:t xml:space="preserve">, uzgodnionej ilości i rodzaju </w:t>
      </w:r>
      <w:r w:rsidR="00A147B2">
        <w:rPr>
          <w:rFonts w:ascii="Verdana" w:hAnsi="Verdana"/>
          <w:bCs/>
          <w:sz w:val="18"/>
          <w:szCs w:val="18"/>
        </w:rPr>
        <w:t xml:space="preserve">pojemników, tj. </w:t>
      </w:r>
      <w:r w:rsidR="009C4721">
        <w:rPr>
          <w:rFonts w:ascii="Verdana" w:hAnsi="Verdana"/>
          <w:bCs/>
          <w:sz w:val="18"/>
          <w:szCs w:val="18"/>
        </w:rPr>
        <w:t>3</w:t>
      </w:r>
      <w:r w:rsidR="00A147B2">
        <w:rPr>
          <w:rFonts w:ascii="Verdana" w:hAnsi="Verdana"/>
          <w:bCs/>
          <w:sz w:val="18"/>
          <w:szCs w:val="18"/>
        </w:rPr>
        <w:t xml:space="preserve"> pojemnik</w:t>
      </w:r>
      <w:r w:rsidR="009C4721">
        <w:rPr>
          <w:rFonts w:ascii="Verdana" w:hAnsi="Verdana"/>
          <w:bCs/>
          <w:sz w:val="18"/>
          <w:szCs w:val="18"/>
        </w:rPr>
        <w:t>ów</w:t>
      </w:r>
      <w:r w:rsidR="00A147B2">
        <w:rPr>
          <w:rFonts w:ascii="Verdana" w:hAnsi="Verdana"/>
          <w:bCs/>
          <w:sz w:val="18"/>
          <w:szCs w:val="18"/>
        </w:rPr>
        <w:t xml:space="preserve"> 240</w:t>
      </w:r>
      <w:r w:rsidRPr="0025070B">
        <w:rPr>
          <w:rFonts w:ascii="Verdana" w:hAnsi="Verdana"/>
          <w:bCs/>
          <w:sz w:val="18"/>
          <w:szCs w:val="18"/>
        </w:rPr>
        <w:t>L na odpady komunalne niesegregowane</w:t>
      </w:r>
      <w:r w:rsidR="009C4721">
        <w:rPr>
          <w:rFonts w:ascii="Verdana" w:hAnsi="Verdana"/>
          <w:bCs/>
          <w:sz w:val="18"/>
          <w:szCs w:val="18"/>
        </w:rPr>
        <w:t xml:space="preserve">, 2 pojemniki 240L na tworzywa sztuczne, 1 pojemnik 240L </w:t>
      </w:r>
      <w:r w:rsidR="00DD32B8">
        <w:rPr>
          <w:rFonts w:ascii="Verdana" w:hAnsi="Verdana"/>
          <w:bCs/>
          <w:sz w:val="18"/>
          <w:szCs w:val="18"/>
        </w:rPr>
        <w:br/>
      </w:r>
      <w:r w:rsidR="009C4721">
        <w:rPr>
          <w:rFonts w:ascii="Verdana" w:hAnsi="Verdana"/>
          <w:bCs/>
          <w:sz w:val="18"/>
          <w:szCs w:val="18"/>
        </w:rPr>
        <w:t>na opakowania szklane</w:t>
      </w:r>
      <w:r w:rsidRPr="0025070B">
        <w:rPr>
          <w:rFonts w:ascii="Verdana" w:hAnsi="Verdana"/>
          <w:bCs/>
          <w:sz w:val="18"/>
          <w:szCs w:val="18"/>
        </w:rPr>
        <w:t xml:space="preserve"> i </w:t>
      </w:r>
      <w:r w:rsidR="009C4721">
        <w:rPr>
          <w:rFonts w:ascii="Verdana" w:hAnsi="Verdana"/>
          <w:bCs/>
          <w:sz w:val="18"/>
          <w:szCs w:val="18"/>
        </w:rPr>
        <w:t>1 pojemnik</w:t>
      </w:r>
      <w:r w:rsidR="00572A38">
        <w:rPr>
          <w:rFonts w:ascii="Verdana" w:hAnsi="Verdana"/>
          <w:bCs/>
          <w:sz w:val="18"/>
          <w:szCs w:val="18"/>
        </w:rPr>
        <w:t xml:space="preserve"> </w:t>
      </w:r>
      <w:r w:rsidR="00CF5398">
        <w:rPr>
          <w:rFonts w:ascii="Verdana" w:hAnsi="Verdana"/>
          <w:bCs/>
          <w:sz w:val="18"/>
          <w:szCs w:val="18"/>
        </w:rPr>
        <w:t>120</w:t>
      </w:r>
      <w:r w:rsidR="00572A38">
        <w:rPr>
          <w:rFonts w:ascii="Verdana" w:hAnsi="Verdana"/>
          <w:bCs/>
          <w:sz w:val="18"/>
          <w:szCs w:val="18"/>
        </w:rPr>
        <w:t>L na odpady biodegradowalne i</w:t>
      </w:r>
      <w:r w:rsidR="00572A38" w:rsidRPr="0025070B">
        <w:rPr>
          <w:rFonts w:ascii="Verdana" w:hAnsi="Verdana"/>
          <w:bCs/>
          <w:sz w:val="18"/>
          <w:szCs w:val="18"/>
        </w:rPr>
        <w:t xml:space="preserve"> </w:t>
      </w:r>
      <w:r w:rsidR="00572A38">
        <w:rPr>
          <w:rFonts w:ascii="Verdana" w:hAnsi="Verdana"/>
          <w:bCs/>
          <w:sz w:val="18"/>
          <w:szCs w:val="18"/>
        </w:rPr>
        <w:t>1 pojemnik</w:t>
      </w:r>
      <w:r w:rsidR="00572A38" w:rsidRPr="0025070B">
        <w:rPr>
          <w:rFonts w:ascii="Verdana" w:hAnsi="Verdana"/>
          <w:bCs/>
          <w:sz w:val="18"/>
          <w:szCs w:val="18"/>
        </w:rPr>
        <w:t xml:space="preserve"> 240L </w:t>
      </w:r>
      <w:r w:rsidR="00DD32B8">
        <w:rPr>
          <w:rFonts w:ascii="Verdana" w:hAnsi="Verdana"/>
          <w:bCs/>
          <w:sz w:val="18"/>
          <w:szCs w:val="18"/>
        </w:rPr>
        <w:br/>
      </w:r>
      <w:r w:rsidR="00572A38" w:rsidRPr="0025070B">
        <w:rPr>
          <w:rFonts w:ascii="Verdana" w:hAnsi="Verdana"/>
          <w:bCs/>
          <w:sz w:val="18"/>
          <w:szCs w:val="18"/>
        </w:rPr>
        <w:t xml:space="preserve">na </w:t>
      </w:r>
      <w:r w:rsidR="00572A38">
        <w:rPr>
          <w:rFonts w:ascii="Verdana" w:hAnsi="Verdana"/>
          <w:bCs/>
          <w:sz w:val="18"/>
          <w:szCs w:val="18"/>
        </w:rPr>
        <w:t>makulaturę.</w:t>
      </w:r>
    </w:p>
    <w:p w14:paraId="617EEF9E" w14:textId="77777777" w:rsidR="0025070B" w:rsidRPr="0025070B" w:rsidRDefault="0025070B" w:rsidP="0025070B">
      <w:pPr>
        <w:pStyle w:val="Akapitzlist"/>
        <w:numPr>
          <w:ilvl w:val="0"/>
          <w:numId w:val="24"/>
        </w:numPr>
        <w:jc w:val="both"/>
        <w:rPr>
          <w:rFonts w:ascii="Verdana" w:hAnsi="Verdana"/>
          <w:bCs/>
          <w:sz w:val="18"/>
          <w:szCs w:val="18"/>
        </w:rPr>
      </w:pPr>
      <w:r w:rsidRPr="0025070B">
        <w:rPr>
          <w:rFonts w:ascii="Verdana" w:hAnsi="Verdana"/>
          <w:bCs/>
          <w:sz w:val="18"/>
          <w:szCs w:val="18"/>
        </w:rPr>
        <w:t>Wymiany i naprawy pojemnika w przypadku uszkodzeń wynikających z eksploatacji lub zużycia, po</w:t>
      </w:r>
      <w:r w:rsidR="00572A38">
        <w:rPr>
          <w:rFonts w:ascii="Verdana" w:hAnsi="Verdana"/>
          <w:bCs/>
          <w:sz w:val="18"/>
          <w:szCs w:val="18"/>
        </w:rPr>
        <w:t xml:space="preserve"> otrzymaniu od Zleceniodawcy telefonicznie lub na adres e-mail </w:t>
      </w:r>
      <w:r w:rsidRPr="0025070B">
        <w:rPr>
          <w:rFonts w:ascii="Verdana" w:hAnsi="Verdana"/>
          <w:bCs/>
          <w:sz w:val="18"/>
          <w:szCs w:val="18"/>
        </w:rPr>
        <w:t>informacji o wystąpieniu takiego zdarzenia.</w:t>
      </w:r>
    </w:p>
    <w:p w14:paraId="5DBB73F0" w14:textId="77777777" w:rsidR="00572A38" w:rsidRDefault="0025070B" w:rsidP="0025070B">
      <w:pPr>
        <w:pStyle w:val="Akapitzlist"/>
        <w:numPr>
          <w:ilvl w:val="0"/>
          <w:numId w:val="24"/>
        </w:numPr>
        <w:jc w:val="both"/>
        <w:rPr>
          <w:rFonts w:ascii="Verdana" w:hAnsi="Verdana"/>
          <w:bCs/>
          <w:sz w:val="18"/>
          <w:szCs w:val="18"/>
        </w:rPr>
      </w:pPr>
      <w:r w:rsidRPr="0025070B">
        <w:rPr>
          <w:rFonts w:ascii="Verdana" w:hAnsi="Verdana"/>
          <w:bCs/>
          <w:sz w:val="18"/>
          <w:szCs w:val="18"/>
        </w:rPr>
        <w:t>Terminowego opróżniania pojemników</w:t>
      </w:r>
      <w:r w:rsidR="00572A38">
        <w:rPr>
          <w:rFonts w:ascii="Verdana" w:hAnsi="Verdana"/>
          <w:bCs/>
          <w:sz w:val="18"/>
          <w:szCs w:val="18"/>
        </w:rPr>
        <w:t>:</w:t>
      </w:r>
    </w:p>
    <w:p w14:paraId="7B5B9B78" w14:textId="3536CB0E" w:rsidR="0025070B" w:rsidRDefault="00572A38" w:rsidP="00572A38">
      <w:pPr>
        <w:pStyle w:val="Akapitzlist"/>
        <w:numPr>
          <w:ilvl w:val="0"/>
          <w:numId w:val="30"/>
        </w:numPr>
        <w:jc w:val="both"/>
        <w:rPr>
          <w:rFonts w:ascii="Verdana" w:hAnsi="Verdana"/>
          <w:bCs/>
          <w:sz w:val="18"/>
          <w:szCs w:val="18"/>
        </w:rPr>
      </w:pPr>
      <w:r w:rsidRPr="0025070B">
        <w:rPr>
          <w:rFonts w:ascii="Verdana" w:hAnsi="Verdana"/>
          <w:bCs/>
          <w:sz w:val="18"/>
          <w:szCs w:val="18"/>
        </w:rPr>
        <w:t>odpady komunalne niesegregowane</w:t>
      </w:r>
      <w:r>
        <w:rPr>
          <w:rFonts w:ascii="Verdana" w:hAnsi="Verdana"/>
          <w:bCs/>
          <w:sz w:val="18"/>
          <w:szCs w:val="18"/>
        </w:rPr>
        <w:t>, tworzywa sztuczne, odpady biodegradowalne</w:t>
      </w:r>
      <w:r w:rsidR="00F748A5">
        <w:rPr>
          <w:rFonts w:ascii="Verdana" w:hAnsi="Verdana"/>
          <w:bCs/>
          <w:sz w:val="18"/>
          <w:szCs w:val="18"/>
        </w:rPr>
        <w:t xml:space="preserve"> –</w:t>
      </w:r>
      <w:r w:rsidR="009C4721">
        <w:rPr>
          <w:rFonts w:ascii="Verdana" w:hAnsi="Verdana"/>
          <w:bCs/>
          <w:sz w:val="18"/>
          <w:szCs w:val="18"/>
        </w:rPr>
        <w:t xml:space="preserve"> </w:t>
      </w:r>
      <w:r w:rsidR="00F748A5">
        <w:rPr>
          <w:rFonts w:ascii="Verdana" w:hAnsi="Verdana"/>
          <w:bCs/>
          <w:sz w:val="18"/>
          <w:szCs w:val="18"/>
        </w:rPr>
        <w:t xml:space="preserve">1 raz </w:t>
      </w:r>
      <w:r w:rsidR="00DD32B8">
        <w:rPr>
          <w:rFonts w:ascii="Verdana" w:hAnsi="Verdana"/>
          <w:bCs/>
          <w:sz w:val="18"/>
          <w:szCs w:val="18"/>
        </w:rPr>
        <w:br/>
      </w:r>
      <w:r w:rsidR="00F748A5">
        <w:rPr>
          <w:rFonts w:ascii="Verdana" w:hAnsi="Verdana"/>
          <w:bCs/>
          <w:sz w:val="18"/>
          <w:szCs w:val="18"/>
        </w:rPr>
        <w:t>w tygodniu</w:t>
      </w:r>
      <w:r>
        <w:rPr>
          <w:rFonts w:ascii="Verdana" w:hAnsi="Verdana"/>
          <w:bCs/>
          <w:sz w:val="18"/>
          <w:szCs w:val="18"/>
        </w:rPr>
        <w:t>;</w:t>
      </w:r>
    </w:p>
    <w:p w14:paraId="04685045" w14:textId="77777777" w:rsidR="00572A38" w:rsidRPr="0025070B" w:rsidRDefault="00572A38" w:rsidP="00572A38">
      <w:pPr>
        <w:pStyle w:val="Akapitzlist"/>
        <w:numPr>
          <w:ilvl w:val="0"/>
          <w:numId w:val="30"/>
        </w:numPr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opakowania szklane, makulatura – na wezwanie.</w:t>
      </w:r>
    </w:p>
    <w:p w14:paraId="30DC1C57" w14:textId="33D11328" w:rsidR="0025070B" w:rsidRDefault="0025070B" w:rsidP="0025070B">
      <w:pPr>
        <w:pStyle w:val="Akapitzlist"/>
        <w:numPr>
          <w:ilvl w:val="0"/>
          <w:numId w:val="24"/>
        </w:numPr>
        <w:jc w:val="both"/>
        <w:rPr>
          <w:rFonts w:ascii="Verdana" w:hAnsi="Verdana"/>
          <w:bCs/>
          <w:sz w:val="18"/>
          <w:szCs w:val="18"/>
        </w:rPr>
      </w:pPr>
      <w:r w:rsidRPr="0025070B">
        <w:rPr>
          <w:rFonts w:ascii="Verdana" w:hAnsi="Verdana"/>
          <w:bCs/>
          <w:sz w:val="18"/>
          <w:szCs w:val="18"/>
        </w:rPr>
        <w:t xml:space="preserve">Zbieranie wszystkich odpadków stałych leżących obok pojemników, jeżeli </w:t>
      </w:r>
      <w:r w:rsidR="00DD32B8">
        <w:rPr>
          <w:rFonts w:ascii="Verdana" w:hAnsi="Verdana"/>
          <w:bCs/>
          <w:sz w:val="18"/>
          <w:szCs w:val="18"/>
        </w:rPr>
        <w:br/>
      </w:r>
      <w:r w:rsidRPr="0025070B">
        <w:rPr>
          <w:rFonts w:ascii="Verdana" w:hAnsi="Verdana"/>
          <w:bCs/>
          <w:sz w:val="18"/>
          <w:szCs w:val="18"/>
        </w:rPr>
        <w:t xml:space="preserve">ich przepełnienie nastąpiło w wyniku niezgodnej z </w:t>
      </w:r>
      <w:r w:rsidR="00F50203">
        <w:rPr>
          <w:rFonts w:ascii="Verdana" w:hAnsi="Verdana"/>
          <w:bCs/>
          <w:sz w:val="18"/>
          <w:szCs w:val="18"/>
        </w:rPr>
        <w:t>ustaloną częstotliwością wywozu lub w czasie załadunku lub transportu.</w:t>
      </w:r>
    </w:p>
    <w:p w14:paraId="07381511" w14:textId="77777777" w:rsidR="00A147B2" w:rsidRPr="0025070B" w:rsidRDefault="00A147B2" w:rsidP="0025070B">
      <w:pPr>
        <w:pStyle w:val="Akapitzlist"/>
        <w:numPr>
          <w:ilvl w:val="0"/>
          <w:numId w:val="24"/>
        </w:numPr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Odebranie pojemników najpóźniej </w:t>
      </w:r>
      <w:r w:rsidR="00572A38">
        <w:rPr>
          <w:rFonts w:ascii="Verdana" w:hAnsi="Verdana"/>
          <w:bCs/>
          <w:sz w:val="18"/>
          <w:szCs w:val="18"/>
        </w:rPr>
        <w:t>w dniu</w:t>
      </w:r>
      <w:r>
        <w:rPr>
          <w:rFonts w:ascii="Verdana" w:hAnsi="Verdana"/>
          <w:bCs/>
          <w:sz w:val="18"/>
          <w:szCs w:val="18"/>
        </w:rPr>
        <w:t xml:space="preserve"> zakończenia </w:t>
      </w:r>
      <w:r w:rsidRPr="0025070B">
        <w:rPr>
          <w:rFonts w:ascii="Verdana" w:hAnsi="Verdana"/>
          <w:bCs/>
          <w:sz w:val="18"/>
          <w:szCs w:val="18"/>
        </w:rPr>
        <w:t>obowiązywania umowy</w:t>
      </w:r>
      <w:r>
        <w:rPr>
          <w:rFonts w:ascii="Verdana" w:hAnsi="Verdana"/>
          <w:bCs/>
          <w:sz w:val="18"/>
          <w:szCs w:val="18"/>
        </w:rPr>
        <w:t>.</w:t>
      </w:r>
    </w:p>
    <w:p w14:paraId="0D8CF064" w14:textId="77777777" w:rsidR="0025070B" w:rsidRDefault="0025070B" w:rsidP="0025070B">
      <w:pPr>
        <w:jc w:val="both"/>
        <w:rPr>
          <w:rFonts w:ascii="Verdana" w:hAnsi="Verdana"/>
          <w:bCs/>
          <w:sz w:val="18"/>
          <w:szCs w:val="18"/>
        </w:rPr>
      </w:pPr>
    </w:p>
    <w:p w14:paraId="72EEDD2E" w14:textId="77777777" w:rsidR="00A147B2" w:rsidRDefault="00A147B2" w:rsidP="00A147B2">
      <w:pPr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§ 6. </w:t>
      </w:r>
    </w:p>
    <w:p w14:paraId="50A81809" w14:textId="77777777" w:rsidR="00A147B2" w:rsidRPr="00A147B2" w:rsidRDefault="00A147B2" w:rsidP="00A147B2">
      <w:pPr>
        <w:jc w:val="both"/>
        <w:rPr>
          <w:rFonts w:ascii="Verdana" w:hAnsi="Verdana"/>
          <w:bCs/>
          <w:sz w:val="18"/>
          <w:szCs w:val="18"/>
        </w:rPr>
      </w:pPr>
      <w:r w:rsidRPr="00A147B2">
        <w:rPr>
          <w:rFonts w:ascii="Verdana" w:hAnsi="Verdana"/>
          <w:bCs/>
          <w:sz w:val="18"/>
          <w:szCs w:val="18"/>
        </w:rPr>
        <w:t>Obowiązki Zamawiającego:</w:t>
      </w:r>
    </w:p>
    <w:p w14:paraId="5BAEE184" w14:textId="76D8B926" w:rsidR="00A147B2" w:rsidRPr="00A147B2" w:rsidRDefault="00A147B2" w:rsidP="00A147B2">
      <w:pPr>
        <w:pStyle w:val="Akapitzlist"/>
        <w:numPr>
          <w:ilvl w:val="0"/>
          <w:numId w:val="25"/>
        </w:numPr>
        <w:jc w:val="both"/>
        <w:rPr>
          <w:rFonts w:ascii="Verdana" w:hAnsi="Verdana"/>
          <w:bCs/>
          <w:sz w:val="18"/>
          <w:szCs w:val="18"/>
        </w:rPr>
      </w:pPr>
      <w:r w:rsidRPr="00A147B2">
        <w:rPr>
          <w:rFonts w:ascii="Verdana" w:hAnsi="Verdana"/>
          <w:bCs/>
          <w:sz w:val="18"/>
          <w:szCs w:val="18"/>
        </w:rPr>
        <w:t>Gromadzeni</w:t>
      </w:r>
      <w:r w:rsidR="009B33EA">
        <w:rPr>
          <w:rFonts w:ascii="Verdana" w:hAnsi="Verdana"/>
          <w:bCs/>
          <w:sz w:val="18"/>
          <w:szCs w:val="18"/>
        </w:rPr>
        <w:t>e</w:t>
      </w:r>
      <w:r w:rsidRPr="00A147B2">
        <w:rPr>
          <w:rFonts w:ascii="Verdana" w:hAnsi="Verdana"/>
          <w:bCs/>
          <w:sz w:val="18"/>
          <w:szCs w:val="18"/>
        </w:rPr>
        <w:t xml:space="preserve"> odpadów w podstawionych pojemnikach.</w:t>
      </w:r>
    </w:p>
    <w:p w14:paraId="5F0E7365" w14:textId="77777777" w:rsidR="00A147B2" w:rsidRPr="00A147B2" w:rsidRDefault="00A20031" w:rsidP="00A147B2">
      <w:pPr>
        <w:pStyle w:val="Akapitzlist"/>
        <w:numPr>
          <w:ilvl w:val="0"/>
          <w:numId w:val="25"/>
        </w:numPr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Niewrzucanie do pojemników</w:t>
      </w:r>
      <w:r w:rsidR="00A147B2" w:rsidRPr="00A147B2">
        <w:rPr>
          <w:rFonts w:ascii="Verdana" w:hAnsi="Verdana"/>
          <w:bCs/>
          <w:sz w:val="18"/>
          <w:szCs w:val="18"/>
        </w:rPr>
        <w:t xml:space="preserve"> gorącego popiołu, gruzu, odpadów budowlanych, ziemi.</w:t>
      </w:r>
    </w:p>
    <w:p w14:paraId="486DDFDA" w14:textId="77777777" w:rsidR="00A147B2" w:rsidRPr="00A147B2" w:rsidRDefault="00A147B2" w:rsidP="00A147B2">
      <w:pPr>
        <w:pStyle w:val="Akapitzlist"/>
        <w:numPr>
          <w:ilvl w:val="0"/>
          <w:numId w:val="25"/>
        </w:numPr>
        <w:jc w:val="both"/>
        <w:rPr>
          <w:rFonts w:ascii="Verdana" w:hAnsi="Verdana"/>
          <w:bCs/>
          <w:sz w:val="18"/>
          <w:szCs w:val="18"/>
        </w:rPr>
      </w:pPr>
      <w:r w:rsidRPr="00A147B2">
        <w:rPr>
          <w:rFonts w:ascii="Verdana" w:hAnsi="Verdana"/>
          <w:bCs/>
          <w:sz w:val="18"/>
          <w:szCs w:val="18"/>
        </w:rPr>
        <w:t>Zapewnienie możliwości dojazdu samochodu Wykonawcy do punktów składowania pojemników.</w:t>
      </w:r>
    </w:p>
    <w:p w14:paraId="3A319932" w14:textId="77777777" w:rsidR="00A147B2" w:rsidRPr="00A147B2" w:rsidRDefault="00A147B2" w:rsidP="00A147B2">
      <w:pPr>
        <w:pStyle w:val="Akapitzlist"/>
        <w:numPr>
          <w:ilvl w:val="0"/>
          <w:numId w:val="25"/>
        </w:numPr>
        <w:jc w:val="both"/>
        <w:rPr>
          <w:rFonts w:ascii="Verdana" w:hAnsi="Verdana"/>
          <w:bCs/>
          <w:sz w:val="18"/>
          <w:szCs w:val="18"/>
        </w:rPr>
      </w:pPr>
      <w:r w:rsidRPr="00A147B2">
        <w:rPr>
          <w:rFonts w:ascii="Verdana" w:hAnsi="Verdana"/>
          <w:bCs/>
          <w:sz w:val="18"/>
          <w:szCs w:val="18"/>
        </w:rPr>
        <w:t>Właściwe użytkowanie pojemników.</w:t>
      </w:r>
    </w:p>
    <w:p w14:paraId="1BCED554" w14:textId="77777777" w:rsidR="00A147B2" w:rsidRPr="00A147B2" w:rsidRDefault="009215A0" w:rsidP="00A147B2">
      <w:pPr>
        <w:pStyle w:val="Akapitzlist"/>
        <w:numPr>
          <w:ilvl w:val="0"/>
          <w:numId w:val="25"/>
        </w:numPr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Nie</w:t>
      </w:r>
      <w:r w:rsidR="00A147B2" w:rsidRPr="00A147B2">
        <w:rPr>
          <w:rFonts w:ascii="Verdana" w:hAnsi="Verdana"/>
          <w:bCs/>
          <w:sz w:val="18"/>
          <w:szCs w:val="18"/>
        </w:rPr>
        <w:t>składowanie w pojemnikach odpadów w ilości przekraczającą dopuszczalną normę tj. ponad jego objętość.</w:t>
      </w:r>
    </w:p>
    <w:p w14:paraId="68DAB9E6" w14:textId="3E2E9E28" w:rsidR="00A147B2" w:rsidRPr="00A147B2" w:rsidRDefault="00A147B2" w:rsidP="00A147B2">
      <w:pPr>
        <w:pStyle w:val="Akapitzlist"/>
        <w:numPr>
          <w:ilvl w:val="0"/>
          <w:numId w:val="25"/>
        </w:numPr>
        <w:jc w:val="both"/>
        <w:rPr>
          <w:rFonts w:ascii="Verdana" w:hAnsi="Verdana"/>
          <w:bCs/>
          <w:sz w:val="18"/>
          <w:szCs w:val="18"/>
        </w:rPr>
      </w:pPr>
      <w:r w:rsidRPr="00A147B2">
        <w:rPr>
          <w:rFonts w:ascii="Verdana" w:hAnsi="Verdana"/>
          <w:bCs/>
          <w:sz w:val="18"/>
          <w:szCs w:val="18"/>
        </w:rPr>
        <w:t>Poniesieni</w:t>
      </w:r>
      <w:r w:rsidR="009215A0">
        <w:rPr>
          <w:rFonts w:ascii="Verdana" w:hAnsi="Verdana"/>
          <w:bCs/>
          <w:sz w:val="18"/>
          <w:szCs w:val="18"/>
        </w:rPr>
        <w:t>e</w:t>
      </w:r>
      <w:r w:rsidRPr="00A147B2">
        <w:rPr>
          <w:rFonts w:ascii="Verdana" w:hAnsi="Verdana"/>
          <w:bCs/>
          <w:sz w:val="18"/>
          <w:szCs w:val="18"/>
        </w:rPr>
        <w:t xml:space="preserve"> kosztów naprawy lub zakupu nowego pojemnika </w:t>
      </w:r>
      <w:r w:rsidR="009B33EA">
        <w:rPr>
          <w:rFonts w:ascii="Verdana" w:hAnsi="Verdana"/>
          <w:bCs/>
          <w:sz w:val="18"/>
          <w:szCs w:val="18"/>
        </w:rPr>
        <w:t xml:space="preserve">- </w:t>
      </w:r>
      <w:r w:rsidRPr="00A147B2">
        <w:rPr>
          <w:rFonts w:ascii="Verdana" w:hAnsi="Verdana"/>
          <w:bCs/>
          <w:sz w:val="18"/>
          <w:szCs w:val="18"/>
        </w:rPr>
        <w:t>w przypadku niewłaściwego użytkowania, uszkodzenia lub zaginięcia.</w:t>
      </w:r>
    </w:p>
    <w:p w14:paraId="2A1AAA36" w14:textId="77777777" w:rsidR="00A147B2" w:rsidRDefault="00A147B2" w:rsidP="0025070B">
      <w:pPr>
        <w:jc w:val="both"/>
        <w:rPr>
          <w:rFonts w:ascii="Verdana" w:hAnsi="Verdana"/>
          <w:bCs/>
          <w:sz w:val="18"/>
          <w:szCs w:val="18"/>
        </w:rPr>
      </w:pPr>
    </w:p>
    <w:p w14:paraId="5C00A48B" w14:textId="77777777" w:rsidR="0025070B" w:rsidRPr="00A147B2" w:rsidRDefault="00A147B2" w:rsidP="00A147B2">
      <w:pPr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§ 7. </w:t>
      </w:r>
    </w:p>
    <w:p w14:paraId="1FB55AEA" w14:textId="77777777" w:rsidR="00A147B2" w:rsidRPr="0064275E" w:rsidRDefault="00A147B2" w:rsidP="0064275E">
      <w:pPr>
        <w:pStyle w:val="Akapitzlist"/>
        <w:numPr>
          <w:ilvl w:val="0"/>
          <w:numId w:val="27"/>
        </w:numPr>
        <w:jc w:val="both"/>
        <w:rPr>
          <w:rFonts w:ascii="Verdana" w:hAnsi="Verdana"/>
          <w:bCs/>
          <w:sz w:val="18"/>
          <w:szCs w:val="18"/>
        </w:rPr>
      </w:pPr>
      <w:r w:rsidRPr="0064275E">
        <w:rPr>
          <w:rFonts w:ascii="Verdana" w:hAnsi="Verdana"/>
          <w:bCs/>
          <w:sz w:val="18"/>
          <w:szCs w:val="18"/>
        </w:rPr>
        <w:t xml:space="preserve">Zamawiający zastrzega sobie możliwość naliczenia kar umownych: </w:t>
      </w:r>
    </w:p>
    <w:p w14:paraId="0B6D8480" w14:textId="1B7D0F93" w:rsidR="002E4E21" w:rsidRPr="00A74E40" w:rsidRDefault="00A147B2" w:rsidP="00662644">
      <w:pPr>
        <w:pStyle w:val="Akapitzlist"/>
        <w:numPr>
          <w:ilvl w:val="0"/>
          <w:numId w:val="28"/>
        </w:numPr>
        <w:ind w:left="1276"/>
        <w:jc w:val="both"/>
        <w:rPr>
          <w:rFonts w:ascii="Verdana" w:hAnsi="Verdana"/>
          <w:bCs/>
          <w:sz w:val="18"/>
          <w:szCs w:val="18"/>
        </w:rPr>
      </w:pPr>
      <w:r w:rsidRPr="0064275E">
        <w:rPr>
          <w:rFonts w:ascii="Verdana" w:hAnsi="Verdana"/>
          <w:bCs/>
          <w:sz w:val="18"/>
          <w:szCs w:val="18"/>
        </w:rPr>
        <w:t xml:space="preserve">za zwłokę w </w:t>
      </w:r>
      <w:r w:rsidR="00D977D9" w:rsidRPr="0064275E">
        <w:rPr>
          <w:rFonts w:ascii="Verdana" w:hAnsi="Verdana"/>
          <w:bCs/>
          <w:sz w:val="18"/>
          <w:szCs w:val="18"/>
        </w:rPr>
        <w:t>wywozie</w:t>
      </w:r>
      <w:r w:rsidRPr="0064275E">
        <w:rPr>
          <w:rFonts w:ascii="Verdana" w:hAnsi="Verdana"/>
          <w:bCs/>
          <w:sz w:val="18"/>
          <w:szCs w:val="18"/>
        </w:rPr>
        <w:t xml:space="preserve"> odpadów</w:t>
      </w:r>
      <w:r w:rsidR="00662644">
        <w:rPr>
          <w:rFonts w:ascii="Verdana" w:hAnsi="Verdana"/>
          <w:bCs/>
          <w:sz w:val="18"/>
          <w:szCs w:val="18"/>
        </w:rPr>
        <w:t>,</w:t>
      </w:r>
      <w:r w:rsidR="00572A38">
        <w:rPr>
          <w:rFonts w:ascii="Verdana" w:hAnsi="Verdana"/>
          <w:bCs/>
          <w:sz w:val="18"/>
          <w:szCs w:val="18"/>
        </w:rPr>
        <w:t xml:space="preserve"> o których mowa w </w:t>
      </w:r>
      <w:r w:rsidR="00572A38" w:rsidRPr="00572A38">
        <w:rPr>
          <w:rFonts w:ascii="Verdana" w:hAnsi="Verdana"/>
          <w:bCs/>
          <w:sz w:val="18"/>
          <w:szCs w:val="18"/>
        </w:rPr>
        <w:t>§ 5</w:t>
      </w:r>
      <w:r w:rsidR="009B33EA">
        <w:rPr>
          <w:rFonts w:ascii="Verdana" w:hAnsi="Verdana"/>
          <w:bCs/>
          <w:sz w:val="18"/>
          <w:szCs w:val="18"/>
        </w:rPr>
        <w:t xml:space="preserve"> </w:t>
      </w:r>
      <w:r w:rsidR="00662644">
        <w:rPr>
          <w:rFonts w:ascii="Verdana" w:hAnsi="Verdana"/>
          <w:bCs/>
          <w:sz w:val="18"/>
          <w:szCs w:val="18"/>
        </w:rPr>
        <w:t>pkt</w:t>
      </w:r>
      <w:r w:rsidR="00572A38">
        <w:rPr>
          <w:rFonts w:ascii="Verdana" w:hAnsi="Verdana"/>
          <w:bCs/>
          <w:sz w:val="18"/>
          <w:szCs w:val="18"/>
        </w:rPr>
        <w:t xml:space="preserve"> 3 </w:t>
      </w:r>
      <w:r w:rsidR="00662644">
        <w:rPr>
          <w:rFonts w:ascii="Verdana" w:hAnsi="Verdana"/>
          <w:bCs/>
          <w:sz w:val="18"/>
          <w:szCs w:val="18"/>
        </w:rPr>
        <w:t>lit</w:t>
      </w:r>
      <w:r w:rsidR="00572A38">
        <w:rPr>
          <w:rFonts w:ascii="Verdana" w:hAnsi="Verdana"/>
          <w:bCs/>
          <w:sz w:val="18"/>
          <w:szCs w:val="18"/>
        </w:rPr>
        <w:t xml:space="preserve">. </w:t>
      </w:r>
      <w:r w:rsidR="00662644">
        <w:rPr>
          <w:rFonts w:ascii="Verdana" w:hAnsi="Verdana"/>
          <w:bCs/>
          <w:sz w:val="18"/>
          <w:szCs w:val="18"/>
        </w:rPr>
        <w:t>A,</w:t>
      </w:r>
      <w:r w:rsidR="00572A38">
        <w:rPr>
          <w:rFonts w:ascii="Verdana" w:hAnsi="Verdana"/>
          <w:bCs/>
          <w:sz w:val="18"/>
          <w:szCs w:val="18"/>
        </w:rPr>
        <w:t xml:space="preserve"> </w:t>
      </w:r>
      <w:r w:rsidR="00662644">
        <w:rPr>
          <w:rFonts w:ascii="Verdana" w:hAnsi="Verdana"/>
          <w:bCs/>
          <w:sz w:val="18"/>
          <w:szCs w:val="18"/>
        </w:rPr>
        <w:t>w wysokości</w:t>
      </w:r>
      <w:r w:rsidR="002E4E21">
        <w:rPr>
          <w:rFonts w:ascii="Verdana" w:hAnsi="Verdana"/>
          <w:bCs/>
          <w:sz w:val="18"/>
          <w:szCs w:val="18"/>
        </w:rPr>
        <w:t xml:space="preserve"> </w:t>
      </w:r>
      <w:r w:rsidR="00D977D9" w:rsidRPr="0064275E">
        <w:rPr>
          <w:rFonts w:ascii="Verdana" w:hAnsi="Verdana"/>
          <w:bCs/>
          <w:sz w:val="18"/>
          <w:szCs w:val="18"/>
        </w:rPr>
        <w:t>5</w:t>
      </w:r>
      <w:r w:rsidRPr="0064275E">
        <w:rPr>
          <w:rFonts w:ascii="Verdana" w:hAnsi="Verdana"/>
          <w:bCs/>
          <w:sz w:val="18"/>
          <w:szCs w:val="18"/>
        </w:rPr>
        <w:t>0,00 zł za każdy dzień zwłoki,</w:t>
      </w:r>
      <w:r w:rsidR="002E4E21">
        <w:rPr>
          <w:rFonts w:ascii="Verdana" w:hAnsi="Verdana"/>
          <w:bCs/>
          <w:sz w:val="18"/>
          <w:szCs w:val="18"/>
        </w:rPr>
        <w:t xml:space="preserve"> licząc od pierwszego dnia tygodnia po zakończeniu tygodnia, w którym miał </w:t>
      </w:r>
      <w:r w:rsidR="00662644">
        <w:rPr>
          <w:rFonts w:ascii="Verdana" w:hAnsi="Verdana"/>
          <w:bCs/>
          <w:sz w:val="18"/>
          <w:szCs w:val="18"/>
        </w:rPr>
        <w:t xml:space="preserve">nastąpić </w:t>
      </w:r>
      <w:r w:rsidR="002E4E21">
        <w:rPr>
          <w:rFonts w:ascii="Verdana" w:hAnsi="Verdana"/>
          <w:bCs/>
          <w:sz w:val="18"/>
          <w:szCs w:val="18"/>
        </w:rPr>
        <w:t>wywóz,</w:t>
      </w:r>
      <w:r w:rsidRPr="0064275E">
        <w:rPr>
          <w:rFonts w:ascii="Verdana" w:hAnsi="Verdana"/>
          <w:bCs/>
          <w:sz w:val="18"/>
          <w:szCs w:val="18"/>
        </w:rPr>
        <w:t xml:space="preserve"> bez względu na </w:t>
      </w:r>
      <w:r w:rsidR="00D977D9" w:rsidRPr="0064275E">
        <w:rPr>
          <w:rFonts w:ascii="Verdana" w:hAnsi="Verdana"/>
          <w:bCs/>
          <w:sz w:val="18"/>
          <w:szCs w:val="18"/>
        </w:rPr>
        <w:t>ilość niewywiezionych pojemników,</w:t>
      </w:r>
    </w:p>
    <w:p w14:paraId="0380CC8A" w14:textId="176B752F" w:rsidR="00A147B2" w:rsidRPr="0064275E" w:rsidRDefault="00A147B2" w:rsidP="0064275E">
      <w:pPr>
        <w:pStyle w:val="Akapitzlist"/>
        <w:numPr>
          <w:ilvl w:val="0"/>
          <w:numId w:val="28"/>
        </w:numPr>
        <w:ind w:left="1276"/>
        <w:jc w:val="both"/>
        <w:rPr>
          <w:rFonts w:ascii="Verdana" w:hAnsi="Verdana"/>
          <w:bCs/>
          <w:sz w:val="18"/>
          <w:szCs w:val="18"/>
        </w:rPr>
      </w:pPr>
      <w:r w:rsidRPr="0064275E">
        <w:rPr>
          <w:rFonts w:ascii="Verdana" w:hAnsi="Verdana"/>
          <w:bCs/>
          <w:sz w:val="18"/>
          <w:szCs w:val="18"/>
        </w:rPr>
        <w:t xml:space="preserve">z tytułu odstąpienia od umowy z przyczyn leżących po stronie Wykonawcy – w wysokości </w:t>
      </w:r>
      <w:r w:rsidR="00D977D9" w:rsidRPr="0064275E">
        <w:rPr>
          <w:rFonts w:ascii="Verdana" w:hAnsi="Verdana"/>
          <w:bCs/>
          <w:sz w:val="18"/>
          <w:szCs w:val="18"/>
        </w:rPr>
        <w:t>1</w:t>
      </w:r>
      <w:r w:rsidR="00662644">
        <w:rPr>
          <w:rFonts w:ascii="Verdana" w:hAnsi="Verdana"/>
          <w:bCs/>
          <w:sz w:val="18"/>
          <w:szCs w:val="18"/>
        </w:rPr>
        <w:t>.</w:t>
      </w:r>
      <w:r w:rsidR="00D977D9" w:rsidRPr="0064275E">
        <w:rPr>
          <w:rFonts w:ascii="Verdana" w:hAnsi="Verdana"/>
          <w:bCs/>
          <w:sz w:val="18"/>
          <w:szCs w:val="18"/>
        </w:rPr>
        <w:t>000,00 zł</w:t>
      </w:r>
      <w:r w:rsidR="0064275E" w:rsidRPr="0064275E">
        <w:rPr>
          <w:rFonts w:ascii="Verdana" w:hAnsi="Verdana"/>
          <w:bCs/>
          <w:sz w:val="18"/>
          <w:szCs w:val="18"/>
        </w:rPr>
        <w:t>.</w:t>
      </w:r>
    </w:p>
    <w:p w14:paraId="7F3379C9" w14:textId="77777777" w:rsidR="00A147B2" w:rsidRPr="00D977D9" w:rsidRDefault="00A147B2" w:rsidP="0064275E">
      <w:pPr>
        <w:pStyle w:val="Akapitzlist"/>
        <w:numPr>
          <w:ilvl w:val="0"/>
          <w:numId w:val="27"/>
        </w:numPr>
        <w:jc w:val="both"/>
        <w:rPr>
          <w:rFonts w:ascii="Verdana" w:hAnsi="Verdana"/>
          <w:bCs/>
          <w:sz w:val="18"/>
          <w:szCs w:val="18"/>
        </w:rPr>
      </w:pPr>
      <w:r w:rsidRPr="00D977D9">
        <w:rPr>
          <w:rFonts w:ascii="Verdana" w:hAnsi="Verdana"/>
          <w:bCs/>
          <w:sz w:val="18"/>
          <w:szCs w:val="18"/>
        </w:rPr>
        <w:t>Zamawiający zastrzega sobie prawo do odszkodowania przenoszącego wysokość kar umownych do wysokości rzeczywiście poniesionej szkody i utraconych korzyści.</w:t>
      </w:r>
    </w:p>
    <w:p w14:paraId="74D401F0" w14:textId="5A315AD4" w:rsidR="00A147B2" w:rsidRPr="00D977D9" w:rsidRDefault="00A147B2" w:rsidP="0064275E">
      <w:pPr>
        <w:pStyle w:val="Akapitzlist"/>
        <w:numPr>
          <w:ilvl w:val="0"/>
          <w:numId w:val="27"/>
        </w:numPr>
        <w:jc w:val="both"/>
        <w:rPr>
          <w:rFonts w:ascii="Verdana" w:hAnsi="Verdana"/>
          <w:bCs/>
          <w:sz w:val="18"/>
          <w:szCs w:val="18"/>
        </w:rPr>
      </w:pPr>
      <w:r w:rsidRPr="00D977D9">
        <w:rPr>
          <w:rFonts w:ascii="Verdana" w:hAnsi="Verdana"/>
          <w:bCs/>
          <w:sz w:val="18"/>
          <w:szCs w:val="18"/>
        </w:rPr>
        <w:t xml:space="preserve">W przypadku naliczenia trzech kar umownych </w:t>
      </w:r>
      <w:r w:rsidR="002E0F34">
        <w:rPr>
          <w:rFonts w:ascii="Verdana" w:hAnsi="Verdana"/>
          <w:bCs/>
          <w:sz w:val="18"/>
          <w:szCs w:val="18"/>
        </w:rPr>
        <w:t xml:space="preserve">za zwłokę - </w:t>
      </w:r>
      <w:r w:rsidRPr="00D977D9">
        <w:rPr>
          <w:rFonts w:ascii="Verdana" w:hAnsi="Verdana"/>
          <w:bCs/>
          <w:sz w:val="18"/>
          <w:szCs w:val="18"/>
        </w:rPr>
        <w:t>Zamawiający zastrzega sobie prawo do odstąpienia od umowy</w:t>
      </w:r>
      <w:r w:rsidR="002E0F34">
        <w:rPr>
          <w:rFonts w:ascii="Verdana" w:hAnsi="Verdana"/>
          <w:bCs/>
          <w:sz w:val="18"/>
          <w:szCs w:val="18"/>
        </w:rPr>
        <w:t>, które będzie uznawane za odstąpienie</w:t>
      </w:r>
      <w:r w:rsidRPr="00D977D9">
        <w:rPr>
          <w:rFonts w:ascii="Verdana" w:hAnsi="Verdana"/>
          <w:bCs/>
          <w:sz w:val="18"/>
          <w:szCs w:val="18"/>
        </w:rPr>
        <w:t xml:space="preserve"> z przyczyn leżących po stronie Wykonawcy.</w:t>
      </w:r>
    </w:p>
    <w:p w14:paraId="045B4003" w14:textId="77777777" w:rsidR="00D977D9" w:rsidRPr="00EE79CB" w:rsidRDefault="00D977D9" w:rsidP="00A147B2">
      <w:pPr>
        <w:jc w:val="both"/>
        <w:rPr>
          <w:rFonts w:ascii="Verdana" w:hAnsi="Verdana"/>
          <w:bCs/>
          <w:sz w:val="18"/>
          <w:szCs w:val="18"/>
        </w:rPr>
      </w:pPr>
    </w:p>
    <w:p w14:paraId="3BB37541" w14:textId="77777777" w:rsidR="00F7318A" w:rsidRPr="00C04DAB" w:rsidRDefault="00F7318A" w:rsidP="00F7318A">
      <w:pPr>
        <w:jc w:val="center"/>
        <w:rPr>
          <w:rFonts w:ascii="Verdana" w:hAnsi="Verdana"/>
          <w:b/>
          <w:bCs/>
          <w:sz w:val="18"/>
          <w:szCs w:val="20"/>
        </w:rPr>
      </w:pPr>
      <w:r w:rsidRPr="00C04DAB">
        <w:rPr>
          <w:rFonts w:ascii="Verdana" w:hAnsi="Verdana"/>
          <w:b/>
          <w:bCs/>
          <w:sz w:val="18"/>
          <w:szCs w:val="20"/>
        </w:rPr>
        <w:t xml:space="preserve">§ </w:t>
      </w:r>
      <w:r w:rsidR="0064275E">
        <w:rPr>
          <w:rFonts w:ascii="Verdana" w:hAnsi="Verdana"/>
          <w:b/>
          <w:bCs/>
          <w:sz w:val="18"/>
          <w:szCs w:val="20"/>
        </w:rPr>
        <w:t>8.</w:t>
      </w:r>
      <w:r>
        <w:rPr>
          <w:rFonts w:ascii="Verdana" w:hAnsi="Verdana"/>
          <w:b/>
          <w:bCs/>
          <w:sz w:val="18"/>
          <w:szCs w:val="20"/>
        </w:rPr>
        <w:t xml:space="preserve"> </w:t>
      </w:r>
    </w:p>
    <w:p w14:paraId="6EA600FF" w14:textId="27CB3A65" w:rsidR="0064275E" w:rsidRPr="0064275E" w:rsidRDefault="00F7318A" w:rsidP="0064275E">
      <w:pPr>
        <w:pStyle w:val="Akapitzlist"/>
        <w:numPr>
          <w:ilvl w:val="0"/>
          <w:numId w:val="15"/>
        </w:numPr>
        <w:ind w:left="426" w:hanging="356"/>
        <w:contextualSpacing w:val="0"/>
        <w:jc w:val="both"/>
        <w:rPr>
          <w:rFonts w:ascii="Verdana" w:hAnsi="Verdana"/>
          <w:bCs/>
          <w:sz w:val="18"/>
          <w:szCs w:val="20"/>
        </w:rPr>
      </w:pPr>
      <w:r w:rsidRPr="00C04DAB">
        <w:rPr>
          <w:rFonts w:ascii="Verdana" w:hAnsi="Verdana"/>
          <w:bCs/>
          <w:sz w:val="18"/>
          <w:szCs w:val="20"/>
        </w:rPr>
        <w:t>Wykonawca przyjmuje pełną odpowiedzialność cywilną za wszelkie zdarzenia na tereni</w:t>
      </w:r>
      <w:r>
        <w:rPr>
          <w:rFonts w:ascii="Verdana" w:hAnsi="Verdana"/>
          <w:bCs/>
          <w:sz w:val="18"/>
          <w:szCs w:val="20"/>
        </w:rPr>
        <w:t xml:space="preserve">e prowadzenia przedmiotu umowy, </w:t>
      </w:r>
      <w:r w:rsidRPr="00C04DAB">
        <w:rPr>
          <w:rFonts w:ascii="Verdana" w:hAnsi="Verdana"/>
          <w:bCs/>
          <w:sz w:val="18"/>
          <w:szCs w:val="20"/>
        </w:rPr>
        <w:t>powstałe z przycz</w:t>
      </w:r>
      <w:r>
        <w:rPr>
          <w:rFonts w:ascii="Verdana" w:hAnsi="Verdana"/>
          <w:bCs/>
          <w:sz w:val="18"/>
          <w:szCs w:val="20"/>
        </w:rPr>
        <w:t xml:space="preserve">yn leżących po stronie </w:t>
      </w:r>
      <w:r w:rsidR="002E0F34">
        <w:rPr>
          <w:rFonts w:ascii="Verdana" w:hAnsi="Verdana"/>
          <w:bCs/>
          <w:sz w:val="18"/>
          <w:szCs w:val="20"/>
        </w:rPr>
        <w:t>W</w:t>
      </w:r>
      <w:r>
        <w:rPr>
          <w:rFonts w:ascii="Verdana" w:hAnsi="Verdana"/>
          <w:bCs/>
          <w:sz w:val="18"/>
          <w:szCs w:val="20"/>
        </w:rPr>
        <w:t>ykonawcy</w:t>
      </w:r>
      <w:r w:rsidRPr="00C04DAB">
        <w:rPr>
          <w:rFonts w:ascii="Verdana" w:hAnsi="Verdana"/>
          <w:bCs/>
          <w:sz w:val="18"/>
          <w:szCs w:val="20"/>
        </w:rPr>
        <w:t xml:space="preserve">, bezpośrednio związane </w:t>
      </w:r>
      <w:r w:rsidR="00CF2765">
        <w:rPr>
          <w:rFonts w:ascii="Verdana" w:hAnsi="Verdana"/>
          <w:bCs/>
          <w:sz w:val="18"/>
          <w:szCs w:val="20"/>
        </w:rPr>
        <w:br/>
      </w:r>
      <w:r w:rsidRPr="00C04DAB">
        <w:rPr>
          <w:rFonts w:ascii="Verdana" w:hAnsi="Verdana"/>
          <w:bCs/>
          <w:sz w:val="18"/>
          <w:szCs w:val="20"/>
        </w:rPr>
        <w:t>z przedmiotem umowy, w tym za zdarzenia dotyczące szkód osób trzecich.</w:t>
      </w:r>
    </w:p>
    <w:p w14:paraId="7181344A" w14:textId="7436C902" w:rsidR="00F7318A" w:rsidRDefault="00F7318A" w:rsidP="00F7318A">
      <w:pPr>
        <w:pStyle w:val="Akapitzlist"/>
        <w:numPr>
          <w:ilvl w:val="0"/>
          <w:numId w:val="15"/>
        </w:numPr>
        <w:ind w:left="426" w:hanging="356"/>
        <w:contextualSpacing w:val="0"/>
        <w:jc w:val="both"/>
        <w:rPr>
          <w:rFonts w:ascii="Verdana" w:hAnsi="Verdana"/>
          <w:bCs/>
          <w:sz w:val="18"/>
          <w:szCs w:val="20"/>
        </w:rPr>
      </w:pPr>
      <w:r w:rsidRPr="00C04DAB">
        <w:rPr>
          <w:rFonts w:ascii="Verdana" w:hAnsi="Verdana"/>
          <w:bCs/>
          <w:sz w:val="18"/>
          <w:szCs w:val="20"/>
        </w:rPr>
        <w:t xml:space="preserve">Wykonawca zobowiązany jest do </w:t>
      </w:r>
      <w:r w:rsidR="002E0F34">
        <w:rPr>
          <w:rFonts w:ascii="Verdana" w:hAnsi="Verdana"/>
          <w:bCs/>
          <w:sz w:val="18"/>
          <w:szCs w:val="20"/>
        </w:rPr>
        <w:t>posiadania</w:t>
      </w:r>
      <w:r w:rsidR="002E0F34" w:rsidRPr="00C04DAB">
        <w:rPr>
          <w:rFonts w:ascii="Verdana" w:hAnsi="Verdana"/>
          <w:bCs/>
          <w:sz w:val="18"/>
          <w:szCs w:val="20"/>
        </w:rPr>
        <w:t xml:space="preserve"> </w:t>
      </w:r>
      <w:r w:rsidRPr="00C04DAB">
        <w:rPr>
          <w:rFonts w:ascii="Verdana" w:hAnsi="Verdana"/>
          <w:bCs/>
          <w:sz w:val="18"/>
          <w:szCs w:val="20"/>
        </w:rPr>
        <w:t xml:space="preserve">na własny koszt odpowiednich umów ubezpieczenia </w:t>
      </w:r>
      <w:r w:rsidR="00CF2765">
        <w:rPr>
          <w:rFonts w:ascii="Verdana" w:hAnsi="Verdana"/>
          <w:bCs/>
          <w:sz w:val="18"/>
          <w:szCs w:val="20"/>
        </w:rPr>
        <w:br/>
      </w:r>
      <w:r w:rsidRPr="00C04DAB">
        <w:rPr>
          <w:rFonts w:ascii="Verdana" w:hAnsi="Verdana"/>
          <w:bCs/>
          <w:sz w:val="18"/>
          <w:szCs w:val="20"/>
        </w:rPr>
        <w:t>z tytułu szkód, które mogą zaistnieć w związku z określonymi zdarzeniami losowymi</w:t>
      </w:r>
      <w:r w:rsidR="002E0F34">
        <w:rPr>
          <w:rFonts w:ascii="Verdana" w:hAnsi="Verdana"/>
          <w:bCs/>
          <w:sz w:val="18"/>
          <w:szCs w:val="20"/>
        </w:rPr>
        <w:t>,</w:t>
      </w:r>
      <w:r w:rsidRPr="00C04DAB">
        <w:rPr>
          <w:rFonts w:ascii="Verdana" w:hAnsi="Verdana"/>
          <w:bCs/>
          <w:sz w:val="18"/>
          <w:szCs w:val="20"/>
        </w:rPr>
        <w:t xml:space="preserve"> oraz od odpowiedzialności cywilnej </w:t>
      </w:r>
      <w:r w:rsidR="002E0F34">
        <w:rPr>
          <w:rFonts w:ascii="Verdana" w:hAnsi="Verdana"/>
          <w:bCs/>
          <w:sz w:val="18"/>
          <w:szCs w:val="20"/>
        </w:rPr>
        <w:t>– na sumę nie niższą niż ______ zł, w całym okresie</w:t>
      </w:r>
      <w:r>
        <w:rPr>
          <w:rFonts w:ascii="Verdana" w:hAnsi="Verdana"/>
          <w:bCs/>
          <w:sz w:val="18"/>
          <w:szCs w:val="20"/>
        </w:rPr>
        <w:t xml:space="preserve"> realizacji przedmiotu umowy.</w:t>
      </w:r>
      <w:r w:rsidR="0035725A">
        <w:rPr>
          <w:rFonts w:ascii="Verdana" w:hAnsi="Verdana"/>
          <w:bCs/>
          <w:sz w:val="18"/>
          <w:szCs w:val="20"/>
        </w:rPr>
        <w:t xml:space="preserve"> Na żądanie Zamawiającego Wykonawca przedkłada aktualną lub poprzednio posiadaną (jeżeli dotyczy okresu obowiązywania umowy) polisę wraz z dowodem opłacenia składki</w:t>
      </w:r>
      <w:r w:rsidR="00BE2136">
        <w:rPr>
          <w:rFonts w:ascii="Verdana" w:hAnsi="Verdana"/>
          <w:bCs/>
          <w:sz w:val="18"/>
          <w:szCs w:val="20"/>
        </w:rPr>
        <w:t>.</w:t>
      </w:r>
      <w:r w:rsidR="0035725A">
        <w:rPr>
          <w:rFonts w:ascii="Verdana" w:hAnsi="Verdana"/>
          <w:bCs/>
          <w:sz w:val="18"/>
          <w:szCs w:val="20"/>
        </w:rPr>
        <w:t xml:space="preserve"> </w:t>
      </w:r>
    </w:p>
    <w:p w14:paraId="04BFEC41" w14:textId="74CA4FAE" w:rsidR="0064275E" w:rsidRDefault="0064275E" w:rsidP="00C610F5">
      <w:pPr>
        <w:pStyle w:val="Akapitzlist"/>
        <w:numPr>
          <w:ilvl w:val="0"/>
          <w:numId w:val="15"/>
        </w:numPr>
        <w:ind w:left="426" w:hanging="356"/>
        <w:contextualSpacing w:val="0"/>
        <w:jc w:val="both"/>
        <w:rPr>
          <w:rFonts w:ascii="Verdana" w:hAnsi="Verdana"/>
          <w:bCs/>
          <w:sz w:val="18"/>
          <w:szCs w:val="20"/>
        </w:rPr>
      </w:pPr>
      <w:r w:rsidRPr="00C610F5">
        <w:rPr>
          <w:rFonts w:ascii="Verdana" w:hAnsi="Verdana"/>
          <w:bCs/>
          <w:sz w:val="18"/>
          <w:szCs w:val="20"/>
        </w:rPr>
        <w:t xml:space="preserve">Wykonawca zobowiązany jest do posiadania w okresie obowiązywania umowy </w:t>
      </w:r>
      <w:r w:rsidR="00C610F5" w:rsidRPr="00C610F5">
        <w:rPr>
          <w:rFonts w:ascii="Verdana" w:hAnsi="Verdana"/>
          <w:bCs/>
          <w:sz w:val="18"/>
          <w:szCs w:val="20"/>
        </w:rPr>
        <w:t>aktualnego zezwolenia na transport odpadów</w:t>
      </w:r>
      <w:r w:rsidR="00A20031">
        <w:rPr>
          <w:rFonts w:ascii="Verdana" w:hAnsi="Verdana"/>
          <w:bCs/>
          <w:sz w:val="18"/>
          <w:szCs w:val="20"/>
        </w:rPr>
        <w:t>, których wywóz</w:t>
      </w:r>
      <w:r w:rsidR="00C610F5" w:rsidRPr="00C610F5">
        <w:rPr>
          <w:rFonts w:ascii="Verdana" w:hAnsi="Verdana"/>
          <w:bCs/>
          <w:sz w:val="18"/>
          <w:szCs w:val="20"/>
        </w:rPr>
        <w:t xml:space="preserve"> </w:t>
      </w:r>
      <w:r w:rsidR="00A20031">
        <w:rPr>
          <w:rFonts w:ascii="Verdana" w:hAnsi="Verdana"/>
          <w:bCs/>
          <w:sz w:val="18"/>
          <w:szCs w:val="20"/>
        </w:rPr>
        <w:t>objęty jest</w:t>
      </w:r>
      <w:r w:rsidR="00C610F5">
        <w:rPr>
          <w:rFonts w:ascii="Verdana" w:hAnsi="Verdana"/>
          <w:bCs/>
          <w:sz w:val="18"/>
          <w:szCs w:val="20"/>
        </w:rPr>
        <w:t xml:space="preserve"> niniejszą umową, </w:t>
      </w:r>
      <w:r w:rsidR="00C610F5" w:rsidRPr="00C610F5">
        <w:rPr>
          <w:rFonts w:ascii="Verdana" w:hAnsi="Verdana"/>
          <w:bCs/>
          <w:sz w:val="18"/>
          <w:szCs w:val="20"/>
        </w:rPr>
        <w:t xml:space="preserve">wydanego przez właściwy organ zgodnie z </w:t>
      </w:r>
      <w:r w:rsidR="00F42DB0">
        <w:rPr>
          <w:rFonts w:ascii="Verdana" w:hAnsi="Verdana"/>
          <w:bCs/>
          <w:sz w:val="18"/>
          <w:szCs w:val="20"/>
        </w:rPr>
        <w:t>u</w:t>
      </w:r>
      <w:r w:rsidR="00C610F5" w:rsidRPr="00C610F5">
        <w:rPr>
          <w:rFonts w:ascii="Verdana" w:hAnsi="Verdana"/>
          <w:bCs/>
          <w:sz w:val="18"/>
          <w:szCs w:val="20"/>
        </w:rPr>
        <w:t>stawą z dnia</w:t>
      </w:r>
      <w:r w:rsidR="00A74E40">
        <w:rPr>
          <w:rFonts w:ascii="Verdana" w:hAnsi="Verdana"/>
          <w:bCs/>
          <w:sz w:val="18"/>
          <w:szCs w:val="20"/>
        </w:rPr>
        <w:t xml:space="preserve"> 14 grudnia 2012 r. o odpadach. </w:t>
      </w:r>
      <w:r w:rsidR="00C610F5">
        <w:rPr>
          <w:rFonts w:ascii="Verdana" w:hAnsi="Verdana"/>
          <w:bCs/>
          <w:sz w:val="18"/>
          <w:szCs w:val="20"/>
        </w:rPr>
        <w:t>Zamawiający zastrzega sobie możliwość żądania przedłożenia aktualnego zezwolenia.</w:t>
      </w:r>
    </w:p>
    <w:p w14:paraId="51D72658" w14:textId="2F873B38" w:rsidR="00F7318A" w:rsidRPr="00F748A5" w:rsidRDefault="00C610F5" w:rsidP="007A5A96">
      <w:pPr>
        <w:pStyle w:val="Akapitzlist"/>
        <w:numPr>
          <w:ilvl w:val="0"/>
          <w:numId w:val="15"/>
        </w:numPr>
        <w:ind w:left="426" w:hanging="356"/>
        <w:contextualSpacing w:val="0"/>
        <w:jc w:val="both"/>
        <w:rPr>
          <w:rFonts w:ascii="Verdana" w:hAnsi="Verdana"/>
          <w:b/>
          <w:bCs/>
          <w:sz w:val="18"/>
          <w:szCs w:val="20"/>
        </w:rPr>
      </w:pPr>
      <w:r w:rsidRPr="00F748A5">
        <w:rPr>
          <w:rFonts w:ascii="Verdana" w:hAnsi="Verdana"/>
          <w:bCs/>
          <w:sz w:val="18"/>
          <w:szCs w:val="20"/>
        </w:rPr>
        <w:t xml:space="preserve">Wykonawca zobowiązany jest do posiadania w okresie obowiązywania umowy aktualnego zaświadczenia o uzyskaniu wpisu do rejestru działalności regulowanej w zakresie odbierania </w:t>
      </w:r>
      <w:r w:rsidR="00CF2765">
        <w:rPr>
          <w:rFonts w:ascii="Verdana" w:hAnsi="Verdana"/>
          <w:bCs/>
          <w:sz w:val="18"/>
          <w:szCs w:val="20"/>
        </w:rPr>
        <w:br/>
      </w:r>
      <w:r w:rsidRPr="00F748A5">
        <w:rPr>
          <w:rFonts w:ascii="Verdana" w:hAnsi="Verdana"/>
          <w:bCs/>
          <w:sz w:val="18"/>
          <w:szCs w:val="20"/>
        </w:rPr>
        <w:t>od właścicieli nieruchomości na terenach gmin właściwych dla lokalizacji miejsca</w:t>
      </w:r>
      <w:r w:rsidR="00DD7E6F" w:rsidRPr="00F748A5">
        <w:rPr>
          <w:rFonts w:ascii="Verdana" w:hAnsi="Verdana"/>
          <w:bCs/>
          <w:sz w:val="18"/>
          <w:szCs w:val="20"/>
        </w:rPr>
        <w:t xml:space="preserve"> odbioru, prowadzonego na podstawie Ustawy z dnia 13 września 1996 r. o utrzymaniu c</w:t>
      </w:r>
      <w:r w:rsidR="00A74E40">
        <w:rPr>
          <w:rFonts w:ascii="Verdana" w:hAnsi="Verdana"/>
          <w:bCs/>
          <w:sz w:val="18"/>
          <w:szCs w:val="20"/>
        </w:rPr>
        <w:t xml:space="preserve">zystości i porządku w gminach. </w:t>
      </w:r>
      <w:r w:rsidR="00DD7E6F" w:rsidRPr="00F748A5">
        <w:rPr>
          <w:rFonts w:ascii="Verdana" w:hAnsi="Verdana"/>
          <w:bCs/>
          <w:sz w:val="18"/>
          <w:szCs w:val="20"/>
        </w:rPr>
        <w:t>Zamawiający zastrzega sobie możliwość żądania przedłożenia aktualnego zaświadczenia.</w:t>
      </w:r>
    </w:p>
    <w:p w14:paraId="45E6E8AB" w14:textId="77777777" w:rsidR="00F748A5" w:rsidRPr="00F748A5" w:rsidRDefault="00F748A5" w:rsidP="00F748A5">
      <w:pPr>
        <w:pStyle w:val="Akapitzlist"/>
        <w:ind w:left="426"/>
        <w:contextualSpacing w:val="0"/>
        <w:jc w:val="both"/>
        <w:rPr>
          <w:rFonts w:ascii="Verdana" w:hAnsi="Verdana"/>
          <w:b/>
          <w:bCs/>
          <w:sz w:val="18"/>
          <w:szCs w:val="20"/>
        </w:rPr>
      </w:pPr>
    </w:p>
    <w:p w14:paraId="4678B4C6" w14:textId="77777777" w:rsidR="00F7318A" w:rsidRDefault="00F7318A" w:rsidP="00F7318A">
      <w:pPr>
        <w:jc w:val="center"/>
        <w:rPr>
          <w:rFonts w:ascii="Verdana" w:hAnsi="Verdana"/>
          <w:b/>
          <w:bCs/>
          <w:sz w:val="18"/>
          <w:szCs w:val="20"/>
        </w:rPr>
      </w:pPr>
      <w:r w:rsidRPr="006C5DC6">
        <w:rPr>
          <w:rFonts w:ascii="Verdana" w:hAnsi="Verdana"/>
          <w:b/>
          <w:bCs/>
          <w:sz w:val="18"/>
          <w:szCs w:val="20"/>
        </w:rPr>
        <w:t xml:space="preserve">§ </w:t>
      </w:r>
      <w:r w:rsidR="0064275E">
        <w:rPr>
          <w:rFonts w:ascii="Verdana" w:hAnsi="Verdana"/>
          <w:b/>
          <w:bCs/>
          <w:sz w:val="18"/>
          <w:szCs w:val="20"/>
        </w:rPr>
        <w:t>9.</w:t>
      </w:r>
    </w:p>
    <w:p w14:paraId="1FBBE2CD" w14:textId="77777777" w:rsidR="00F7318A" w:rsidRPr="00680C53" w:rsidRDefault="00F7318A" w:rsidP="00F7318A">
      <w:pPr>
        <w:pStyle w:val="Akapitzlist"/>
        <w:numPr>
          <w:ilvl w:val="0"/>
          <w:numId w:val="13"/>
        </w:numPr>
        <w:ind w:left="426" w:hanging="426"/>
        <w:contextualSpacing w:val="0"/>
        <w:jc w:val="both"/>
        <w:rPr>
          <w:rFonts w:ascii="Verdana" w:hAnsi="Verdana"/>
          <w:bCs/>
          <w:sz w:val="18"/>
          <w:szCs w:val="20"/>
        </w:rPr>
      </w:pPr>
      <w:r w:rsidRPr="00680C53">
        <w:rPr>
          <w:rFonts w:ascii="Verdana" w:hAnsi="Verdana"/>
          <w:bCs/>
          <w:sz w:val="18"/>
          <w:szCs w:val="20"/>
        </w:rPr>
        <w:t>Zamawiający ma prawo odstąpić od niniejszej umowy jeżeli Wykonawca naruszy jakiekolwiek jej istotne postanowieni</w:t>
      </w:r>
      <w:r>
        <w:rPr>
          <w:rFonts w:ascii="Verdana" w:hAnsi="Verdana"/>
          <w:bCs/>
          <w:sz w:val="18"/>
          <w:szCs w:val="20"/>
        </w:rPr>
        <w:t>a, w tym w szczególności gdy</w:t>
      </w:r>
      <w:r w:rsidRPr="00680C53">
        <w:rPr>
          <w:rFonts w:ascii="Verdana" w:hAnsi="Verdana"/>
          <w:bCs/>
          <w:sz w:val="18"/>
          <w:szCs w:val="20"/>
        </w:rPr>
        <w:t>:</w:t>
      </w:r>
    </w:p>
    <w:p w14:paraId="05F8A845" w14:textId="76EDFCD3" w:rsidR="00F7318A" w:rsidRDefault="00F7318A" w:rsidP="00F7318A">
      <w:pPr>
        <w:pStyle w:val="Akapitzlist"/>
        <w:numPr>
          <w:ilvl w:val="0"/>
          <w:numId w:val="14"/>
        </w:numPr>
        <w:ind w:left="851"/>
        <w:contextualSpacing w:val="0"/>
        <w:jc w:val="both"/>
        <w:rPr>
          <w:rFonts w:ascii="Verdana" w:hAnsi="Verdana"/>
          <w:bCs/>
          <w:sz w:val="18"/>
          <w:szCs w:val="20"/>
        </w:rPr>
      </w:pPr>
      <w:r w:rsidRPr="00680C53">
        <w:rPr>
          <w:rFonts w:ascii="Verdana" w:hAnsi="Verdana"/>
          <w:bCs/>
          <w:sz w:val="18"/>
          <w:szCs w:val="20"/>
        </w:rPr>
        <w:t>Wykonawca wykonuje przedmiot umowy n</w:t>
      </w:r>
      <w:r>
        <w:rPr>
          <w:rFonts w:ascii="Verdana" w:hAnsi="Verdana"/>
          <w:bCs/>
          <w:sz w:val="18"/>
          <w:szCs w:val="20"/>
        </w:rPr>
        <w:t>iezgodnie z jej postanowieniami</w:t>
      </w:r>
      <w:r w:rsidR="0035725A">
        <w:rPr>
          <w:rFonts w:ascii="Verdana" w:hAnsi="Verdana"/>
          <w:bCs/>
          <w:sz w:val="18"/>
          <w:szCs w:val="20"/>
        </w:rPr>
        <w:t xml:space="preserve"> – w tym nie posiada</w:t>
      </w:r>
      <w:r w:rsidR="00BE2136">
        <w:rPr>
          <w:rFonts w:ascii="Verdana" w:hAnsi="Verdana"/>
          <w:bCs/>
          <w:sz w:val="18"/>
          <w:szCs w:val="20"/>
        </w:rPr>
        <w:t xml:space="preserve"> polisy ubezpieczeniowej w okresie obowiązywania umowy</w:t>
      </w:r>
      <w:r>
        <w:rPr>
          <w:rFonts w:ascii="Verdana" w:hAnsi="Verdana"/>
          <w:bCs/>
          <w:sz w:val="18"/>
          <w:szCs w:val="20"/>
        </w:rPr>
        <w:t>;</w:t>
      </w:r>
    </w:p>
    <w:p w14:paraId="2F5C11B8" w14:textId="77777777" w:rsidR="00F7318A" w:rsidRDefault="00F7318A" w:rsidP="00F7318A">
      <w:pPr>
        <w:pStyle w:val="Akapitzlist"/>
        <w:numPr>
          <w:ilvl w:val="0"/>
          <w:numId w:val="14"/>
        </w:numPr>
        <w:ind w:left="851"/>
        <w:contextualSpacing w:val="0"/>
        <w:jc w:val="both"/>
        <w:rPr>
          <w:rFonts w:ascii="Verdana" w:hAnsi="Verdana"/>
          <w:bCs/>
          <w:sz w:val="18"/>
          <w:szCs w:val="20"/>
        </w:rPr>
      </w:pPr>
      <w:r w:rsidRPr="00680C53">
        <w:rPr>
          <w:rFonts w:ascii="Verdana" w:hAnsi="Verdana"/>
          <w:bCs/>
          <w:sz w:val="18"/>
          <w:szCs w:val="20"/>
        </w:rPr>
        <w:t xml:space="preserve">Wykonawca nie rozpoczął w terminie </w:t>
      </w:r>
      <w:r>
        <w:rPr>
          <w:rFonts w:ascii="Verdana" w:hAnsi="Verdana"/>
          <w:bCs/>
          <w:sz w:val="18"/>
          <w:szCs w:val="20"/>
        </w:rPr>
        <w:t>14</w:t>
      </w:r>
      <w:r w:rsidRPr="00680C53">
        <w:rPr>
          <w:rFonts w:ascii="Verdana" w:hAnsi="Verdana"/>
          <w:bCs/>
          <w:sz w:val="18"/>
          <w:szCs w:val="20"/>
        </w:rPr>
        <w:t xml:space="preserve"> dni wykonywania usługi pomimo zgłoszenia przez Zamawiającego konieczności </w:t>
      </w:r>
      <w:r>
        <w:rPr>
          <w:rFonts w:ascii="Verdana" w:hAnsi="Verdana"/>
          <w:bCs/>
          <w:sz w:val="18"/>
          <w:szCs w:val="20"/>
        </w:rPr>
        <w:t xml:space="preserve">jej </w:t>
      </w:r>
      <w:r w:rsidRPr="00680C53">
        <w:rPr>
          <w:rFonts w:ascii="Verdana" w:hAnsi="Verdana"/>
          <w:bCs/>
          <w:sz w:val="18"/>
          <w:szCs w:val="20"/>
        </w:rPr>
        <w:t>realiz</w:t>
      </w:r>
      <w:r>
        <w:rPr>
          <w:rFonts w:ascii="Verdana" w:hAnsi="Verdana"/>
          <w:bCs/>
          <w:sz w:val="18"/>
          <w:szCs w:val="20"/>
        </w:rPr>
        <w:t>acji</w:t>
      </w:r>
      <w:r w:rsidRPr="00680C53">
        <w:rPr>
          <w:rFonts w:ascii="Verdana" w:hAnsi="Verdana"/>
          <w:bCs/>
          <w:sz w:val="18"/>
          <w:szCs w:val="20"/>
        </w:rPr>
        <w:t>;</w:t>
      </w:r>
    </w:p>
    <w:p w14:paraId="7A209196" w14:textId="77777777" w:rsidR="00F7318A" w:rsidRDefault="00F7318A" w:rsidP="00F7318A">
      <w:pPr>
        <w:pStyle w:val="Akapitzlist"/>
        <w:numPr>
          <w:ilvl w:val="0"/>
          <w:numId w:val="14"/>
        </w:numPr>
        <w:ind w:left="851"/>
        <w:contextualSpacing w:val="0"/>
        <w:jc w:val="both"/>
        <w:rPr>
          <w:rFonts w:ascii="Verdana" w:hAnsi="Verdana"/>
          <w:bCs/>
          <w:sz w:val="18"/>
          <w:szCs w:val="20"/>
        </w:rPr>
      </w:pPr>
      <w:r w:rsidRPr="00C04DAB">
        <w:rPr>
          <w:rFonts w:ascii="Verdana" w:hAnsi="Verdana"/>
          <w:bCs/>
          <w:sz w:val="18"/>
          <w:szCs w:val="20"/>
        </w:rPr>
        <w:t>Wykonawca przerwał z przyczyn lezących po stronie Wykonawcy realizację przedmiotu umowy;</w:t>
      </w:r>
    </w:p>
    <w:p w14:paraId="4E7E2E36" w14:textId="77777777" w:rsidR="00F7318A" w:rsidRPr="00C04DAB" w:rsidRDefault="00F7318A" w:rsidP="00F7318A">
      <w:pPr>
        <w:pStyle w:val="Akapitzlist"/>
        <w:numPr>
          <w:ilvl w:val="0"/>
          <w:numId w:val="14"/>
        </w:numPr>
        <w:ind w:left="851"/>
        <w:contextualSpacing w:val="0"/>
        <w:jc w:val="both"/>
        <w:rPr>
          <w:rFonts w:ascii="Verdana" w:hAnsi="Verdana"/>
          <w:bCs/>
          <w:sz w:val="18"/>
          <w:szCs w:val="20"/>
        </w:rPr>
      </w:pPr>
      <w:r w:rsidRPr="00C04DAB">
        <w:rPr>
          <w:rFonts w:ascii="Verdana" w:hAnsi="Verdana"/>
          <w:bCs/>
          <w:sz w:val="18"/>
          <w:szCs w:val="20"/>
        </w:rPr>
        <w:t>wystąpi istotna zmiana okoliczności powodująca, że wykonanie umowy nie leży w interesie publicznym, czego nie można było przewidzieć w chwili zawarcia umowy.</w:t>
      </w:r>
    </w:p>
    <w:p w14:paraId="59BFBE3C" w14:textId="77777777" w:rsidR="00F7318A" w:rsidRPr="00C04DAB" w:rsidRDefault="00F7318A" w:rsidP="00F7318A">
      <w:pPr>
        <w:pStyle w:val="Akapitzlist"/>
        <w:numPr>
          <w:ilvl w:val="0"/>
          <w:numId w:val="13"/>
        </w:numPr>
        <w:ind w:left="426" w:hanging="426"/>
        <w:contextualSpacing w:val="0"/>
        <w:jc w:val="both"/>
        <w:rPr>
          <w:rFonts w:ascii="Verdana" w:hAnsi="Verdana"/>
          <w:bCs/>
          <w:sz w:val="18"/>
          <w:szCs w:val="20"/>
        </w:rPr>
      </w:pPr>
      <w:r w:rsidRPr="00C04DAB">
        <w:rPr>
          <w:rFonts w:ascii="Verdana" w:hAnsi="Verdana"/>
          <w:bCs/>
          <w:sz w:val="18"/>
          <w:szCs w:val="20"/>
        </w:rPr>
        <w:t>Zamawiający może odstąpić od umowy w terminie 14 dni od powzięcia wiadomości o okolicznościach wymienionych w ust. 1.</w:t>
      </w:r>
    </w:p>
    <w:p w14:paraId="2BF1DDDD" w14:textId="77777777" w:rsidR="00F7318A" w:rsidRPr="00A20031" w:rsidRDefault="00F7318A" w:rsidP="00A20031">
      <w:pPr>
        <w:pStyle w:val="Akapitzlist"/>
        <w:numPr>
          <w:ilvl w:val="0"/>
          <w:numId w:val="13"/>
        </w:numPr>
        <w:ind w:left="426" w:hanging="426"/>
        <w:contextualSpacing w:val="0"/>
        <w:jc w:val="both"/>
        <w:rPr>
          <w:rFonts w:ascii="Verdana" w:hAnsi="Verdana"/>
          <w:bCs/>
          <w:sz w:val="18"/>
          <w:szCs w:val="20"/>
        </w:rPr>
      </w:pPr>
      <w:r w:rsidRPr="00680C53">
        <w:rPr>
          <w:rFonts w:ascii="Verdana" w:hAnsi="Verdana"/>
          <w:bCs/>
          <w:sz w:val="18"/>
          <w:szCs w:val="20"/>
        </w:rPr>
        <w:t>Odstąpienie od umowy oraz jej rozwiązanie musi nastąpić w formie pisemnej pod rygorem nieważności wraz z podaniem uzasadnienia.</w:t>
      </w:r>
    </w:p>
    <w:p w14:paraId="78D9277F" w14:textId="77777777" w:rsidR="00572A38" w:rsidRDefault="00572A38" w:rsidP="00572A38">
      <w:pPr>
        <w:jc w:val="center"/>
        <w:rPr>
          <w:rFonts w:ascii="Verdana" w:hAnsi="Verdana"/>
          <w:b/>
          <w:bCs/>
          <w:sz w:val="18"/>
          <w:szCs w:val="18"/>
        </w:rPr>
      </w:pPr>
    </w:p>
    <w:p w14:paraId="3DCD2687" w14:textId="77777777" w:rsidR="00572A38" w:rsidRDefault="00572A38" w:rsidP="00572A38">
      <w:pPr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§ 10.</w:t>
      </w:r>
    </w:p>
    <w:p w14:paraId="024BD865" w14:textId="77777777" w:rsidR="00572A38" w:rsidRPr="00523D42" w:rsidRDefault="00572A38" w:rsidP="00523D42">
      <w:pPr>
        <w:pStyle w:val="Akapitzlist"/>
        <w:numPr>
          <w:ilvl w:val="0"/>
          <w:numId w:val="41"/>
        </w:numPr>
        <w:ind w:left="426"/>
        <w:jc w:val="both"/>
        <w:rPr>
          <w:rFonts w:ascii="Verdana" w:hAnsi="Verdana"/>
          <w:iCs/>
          <w:sz w:val="18"/>
          <w:szCs w:val="18"/>
          <w:lang w:eastAsia="en-US"/>
        </w:rPr>
      </w:pPr>
      <w:r w:rsidRPr="00523D42">
        <w:rPr>
          <w:rFonts w:ascii="Verdana" w:hAnsi="Verdana"/>
          <w:iCs/>
          <w:sz w:val="18"/>
          <w:szCs w:val="18"/>
          <w:lang w:eastAsia="en-US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32B95BE1" w14:textId="77777777" w:rsidR="00572A38" w:rsidRPr="00523D42" w:rsidRDefault="00572A38" w:rsidP="00523D42">
      <w:pPr>
        <w:pStyle w:val="Akapitzlist"/>
        <w:numPr>
          <w:ilvl w:val="0"/>
          <w:numId w:val="41"/>
        </w:numPr>
        <w:ind w:left="426"/>
        <w:jc w:val="both"/>
        <w:rPr>
          <w:rFonts w:ascii="Verdana" w:hAnsi="Verdana"/>
          <w:iCs/>
          <w:sz w:val="18"/>
          <w:szCs w:val="18"/>
        </w:rPr>
      </w:pPr>
      <w:r w:rsidRPr="00523D42">
        <w:rPr>
          <w:rFonts w:ascii="Verdana" w:hAnsi="Verdana"/>
          <w:iCs/>
          <w:sz w:val="18"/>
          <w:szCs w:val="18"/>
        </w:rPr>
        <w:t xml:space="preserve">Administratorem danych osobowych po stronie Zamawiającego jest Generalny Dyrektor Dróg Krajowych i Autostrad. </w:t>
      </w:r>
    </w:p>
    <w:p w14:paraId="0C06A1A2" w14:textId="77777777" w:rsidR="00572A38" w:rsidRPr="00523D42" w:rsidRDefault="00572A38" w:rsidP="00523D42">
      <w:pPr>
        <w:pStyle w:val="Akapitzlist"/>
        <w:ind w:left="426"/>
        <w:jc w:val="both"/>
        <w:rPr>
          <w:rFonts w:ascii="Verdana" w:hAnsi="Verdana"/>
          <w:iCs/>
          <w:sz w:val="18"/>
          <w:szCs w:val="18"/>
        </w:rPr>
      </w:pPr>
      <w:r w:rsidRPr="00523D42">
        <w:rPr>
          <w:rFonts w:ascii="Verdana" w:hAnsi="Verdana"/>
          <w:iCs/>
          <w:sz w:val="18"/>
          <w:szCs w:val="18"/>
        </w:rPr>
        <w:t>Administratorem danych osobowych po stronie Wykonawcy jest</w:t>
      </w:r>
      <w:r w:rsidRPr="00523D42">
        <w:rPr>
          <w:rFonts w:ascii="Verdana" w:hAnsi="Verdana"/>
          <w:iCs/>
          <w:color w:val="FF0000"/>
          <w:sz w:val="18"/>
          <w:szCs w:val="18"/>
        </w:rPr>
        <w:t xml:space="preserve"> </w:t>
      </w:r>
      <w:r w:rsidRPr="00523D42">
        <w:rPr>
          <w:rFonts w:ascii="Verdana" w:hAnsi="Verdana"/>
          <w:sz w:val="18"/>
          <w:szCs w:val="18"/>
        </w:rPr>
        <w:t>………………………… .</w:t>
      </w:r>
    </w:p>
    <w:p w14:paraId="757374A0" w14:textId="77777777" w:rsidR="008C1022" w:rsidRPr="00523D42" w:rsidRDefault="008C1022" w:rsidP="00523D42">
      <w:pPr>
        <w:pStyle w:val="Akapitzlist"/>
        <w:numPr>
          <w:ilvl w:val="0"/>
          <w:numId w:val="41"/>
        </w:numPr>
        <w:ind w:left="426"/>
        <w:jc w:val="both"/>
        <w:rPr>
          <w:rFonts w:ascii="Verdana" w:hAnsi="Verdana"/>
          <w:iCs/>
          <w:sz w:val="18"/>
          <w:szCs w:val="18"/>
        </w:rPr>
      </w:pPr>
      <w:r w:rsidRPr="00523D42">
        <w:rPr>
          <w:rFonts w:ascii="Verdana" w:hAnsi="Verdana"/>
          <w:iCs/>
          <w:sz w:val="18"/>
          <w:szCs w:val="18"/>
        </w:rPr>
        <w:t>Każda ze Stron zobowiązuje się poinformować wszystkie osoby fizyczne związane z realizacją niniejszej umowy (w tym osoby fizyczne prowadzące działalność gospodarczą), których dane osobowe w jakiejkolwiek formie będą udostępnione drugiej Stronie w celu realizacji niniejszej umowy, o fakcie przekazania ich danych osobowych drugiej Stronie i ich przetwarzaniu przez drugą Stronę.</w:t>
      </w:r>
    </w:p>
    <w:p w14:paraId="694E27D7" w14:textId="77777777" w:rsidR="008C1022" w:rsidRPr="00523D42" w:rsidRDefault="008C1022" w:rsidP="00523D42">
      <w:pPr>
        <w:pStyle w:val="Akapitzlist"/>
        <w:numPr>
          <w:ilvl w:val="0"/>
          <w:numId w:val="41"/>
        </w:numPr>
        <w:ind w:left="426"/>
        <w:jc w:val="both"/>
        <w:rPr>
          <w:rFonts w:ascii="Verdana" w:hAnsi="Verdana"/>
          <w:iCs/>
          <w:sz w:val="18"/>
          <w:szCs w:val="18"/>
        </w:rPr>
      </w:pPr>
      <w:r w:rsidRPr="00523D42">
        <w:rPr>
          <w:rFonts w:ascii="Verdana" w:hAnsi="Verdana"/>
          <w:iCs/>
          <w:sz w:val="18"/>
          <w:szCs w:val="18"/>
        </w:rPr>
        <w:t xml:space="preserve">Obowiązek, o którym mowa w ust. 3, zostanie wykonany przez każdą ze Stron poprzez przekazanie osobom, których dane będą udostępnione drugiej Stronie, aktualnej treści klauzuli informacyjnej oraz przeprowadzenie wszelkich innych czynności niezbędnych do wykonania w imieniu drugiej Strony obowiązku informacyjnego określonego w RODO wobec tych osób.  Treść klauzuli informacyjnej Zamawiającego dostępna jest na stronie internetowej </w:t>
      </w:r>
      <w:hyperlink r:id="rId11" w:history="1">
        <w:r w:rsidRPr="00523D42">
          <w:rPr>
            <w:rStyle w:val="Hipercze"/>
            <w:rFonts w:ascii="Verdana" w:hAnsi="Verdana"/>
            <w:sz w:val="18"/>
            <w:szCs w:val="18"/>
          </w:rPr>
          <w:t>https://www.gov.pl/web/gddkia/przetwarzanie-danych-osobowych-pracownikow-wykonawcow-i-podwykonawcow</w:t>
        </w:r>
      </w:hyperlink>
      <w:r w:rsidRPr="00523D42">
        <w:rPr>
          <w:rFonts w:ascii="Verdana" w:hAnsi="Verdana"/>
          <w:iCs/>
          <w:sz w:val="18"/>
          <w:szCs w:val="18"/>
        </w:rPr>
        <w:t>).</w:t>
      </w:r>
    </w:p>
    <w:p w14:paraId="765B5DE9" w14:textId="77777777" w:rsidR="008C1022" w:rsidRPr="00523D42" w:rsidRDefault="008C1022" w:rsidP="00523D42">
      <w:pPr>
        <w:pStyle w:val="Akapitzlist"/>
        <w:numPr>
          <w:ilvl w:val="0"/>
          <w:numId w:val="41"/>
        </w:numPr>
        <w:ind w:left="426"/>
        <w:jc w:val="both"/>
        <w:rPr>
          <w:rFonts w:ascii="Verdana" w:hAnsi="Verdana"/>
          <w:iCs/>
          <w:sz w:val="18"/>
          <w:szCs w:val="18"/>
        </w:rPr>
      </w:pPr>
      <w:r w:rsidRPr="00523D42">
        <w:rPr>
          <w:rFonts w:ascii="Verdana" w:hAnsi="Verdana"/>
          <w:iCs/>
          <w:sz w:val="18"/>
          <w:szCs w:val="18"/>
        </w:rPr>
        <w:t>Każda ze Stron ponosi wobec drugiej Strony pełną odpowiedzialność z tytułu niewykonania lub nienależytego wykonania obowiązków wskazanych powyżej.</w:t>
      </w:r>
    </w:p>
    <w:p w14:paraId="2A2EA8AF" w14:textId="77777777" w:rsidR="00A74E40" w:rsidRDefault="00A74E40" w:rsidP="00F7318A">
      <w:pPr>
        <w:jc w:val="center"/>
        <w:rPr>
          <w:rFonts w:ascii="Verdana" w:hAnsi="Verdana"/>
          <w:b/>
          <w:bCs/>
          <w:sz w:val="18"/>
          <w:szCs w:val="18"/>
        </w:rPr>
      </w:pPr>
    </w:p>
    <w:p w14:paraId="5B0A10EC" w14:textId="77777777" w:rsidR="00AF26A1" w:rsidRDefault="009753A3" w:rsidP="00523D42">
      <w:pPr>
        <w:ind w:left="426" w:hanging="426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§ </w:t>
      </w:r>
      <w:r w:rsidR="00DD7E6F">
        <w:rPr>
          <w:rFonts w:ascii="Verdana" w:hAnsi="Verdana"/>
          <w:b/>
          <w:bCs/>
          <w:sz w:val="18"/>
          <w:szCs w:val="18"/>
        </w:rPr>
        <w:t>1</w:t>
      </w:r>
      <w:r w:rsidR="00572A38">
        <w:rPr>
          <w:rFonts w:ascii="Verdana" w:hAnsi="Verdana"/>
          <w:b/>
          <w:bCs/>
          <w:sz w:val="18"/>
          <w:szCs w:val="18"/>
        </w:rPr>
        <w:t>1</w:t>
      </w:r>
      <w:r w:rsidR="00DD7E6F">
        <w:rPr>
          <w:rFonts w:ascii="Verdana" w:hAnsi="Verdana"/>
          <w:b/>
          <w:bCs/>
          <w:sz w:val="18"/>
          <w:szCs w:val="18"/>
        </w:rPr>
        <w:t>.</w:t>
      </w:r>
      <w:r>
        <w:rPr>
          <w:rFonts w:ascii="Verdana" w:hAnsi="Verdana"/>
          <w:b/>
          <w:bCs/>
          <w:sz w:val="18"/>
          <w:szCs w:val="18"/>
        </w:rPr>
        <w:t xml:space="preserve"> </w:t>
      </w:r>
    </w:p>
    <w:p w14:paraId="4684BCCE" w14:textId="77777777" w:rsidR="00523D42" w:rsidRPr="001A42A1" w:rsidRDefault="00523D42" w:rsidP="00523D42">
      <w:pPr>
        <w:numPr>
          <w:ilvl w:val="0"/>
          <w:numId w:val="34"/>
        </w:numPr>
        <w:ind w:left="426" w:hanging="426"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bCs/>
          <w:sz w:val="18"/>
          <w:szCs w:val="18"/>
        </w:rPr>
        <w:t>W sprawach nieuregulowanych niniejszymi postanowieniami stosuje się przepisy Kodeksu cywilnego.</w:t>
      </w:r>
    </w:p>
    <w:p w14:paraId="6D4C0CC4" w14:textId="77777777" w:rsidR="00523D42" w:rsidRPr="001A42A1" w:rsidRDefault="00523D42" w:rsidP="00523D42">
      <w:pPr>
        <w:numPr>
          <w:ilvl w:val="0"/>
          <w:numId w:val="34"/>
        </w:numPr>
        <w:ind w:left="426" w:hanging="426"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bCs/>
          <w:sz w:val="18"/>
          <w:szCs w:val="18"/>
        </w:rPr>
        <w:t xml:space="preserve">Wszelkie spory mogące wynikać w związku z realizacją niniejszej umowy będą rozstrzygane przez </w:t>
      </w:r>
      <w:r>
        <w:rPr>
          <w:rFonts w:ascii="Verdana" w:hAnsi="Verdana"/>
          <w:bCs/>
          <w:sz w:val="18"/>
          <w:szCs w:val="18"/>
        </w:rPr>
        <w:t xml:space="preserve">właściwy rzeczowo </w:t>
      </w:r>
      <w:r w:rsidRPr="001A42A1">
        <w:rPr>
          <w:rFonts w:ascii="Verdana" w:hAnsi="Verdana"/>
          <w:bCs/>
          <w:sz w:val="18"/>
          <w:szCs w:val="18"/>
        </w:rPr>
        <w:t xml:space="preserve">sąd </w:t>
      </w:r>
      <w:r>
        <w:rPr>
          <w:rFonts w:ascii="Verdana" w:hAnsi="Verdana"/>
          <w:bCs/>
          <w:sz w:val="18"/>
          <w:szCs w:val="18"/>
        </w:rPr>
        <w:t xml:space="preserve">powszechny z siedzibą </w:t>
      </w:r>
      <w:r w:rsidRPr="001A42A1">
        <w:rPr>
          <w:rFonts w:ascii="Verdana" w:hAnsi="Verdana"/>
          <w:bCs/>
          <w:sz w:val="18"/>
          <w:szCs w:val="18"/>
        </w:rPr>
        <w:t>w Szczecinie.</w:t>
      </w:r>
    </w:p>
    <w:p w14:paraId="1992A48E" w14:textId="77777777" w:rsidR="00523D42" w:rsidRPr="00913126" w:rsidRDefault="00523D42" w:rsidP="00523D42">
      <w:pPr>
        <w:numPr>
          <w:ilvl w:val="0"/>
          <w:numId w:val="34"/>
        </w:numPr>
        <w:ind w:left="426" w:hanging="426"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sz w:val="18"/>
          <w:szCs w:val="18"/>
        </w:rPr>
        <w:t>Umowę sporządzono w dwóch jednobrzmiących egzemplarzach</w:t>
      </w:r>
      <w:r>
        <w:rPr>
          <w:rFonts w:ascii="Verdana" w:hAnsi="Verdana"/>
          <w:sz w:val="18"/>
          <w:szCs w:val="18"/>
        </w:rPr>
        <w:t>,</w:t>
      </w:r>
      <w:r w:rsidRPr="001A42A1">
        <w:rPr>
          <w:rFonts w:ascii="Verdana" w:hAnsi="Verdana"/>
          <w:sz w:val="18"/>
          <w:szCs w:val="18"/>
        </w:rPr>
        <w:t xml:space="preserve"> po jednym egzemplarzu dla każdej ze stron</w:t>
      </w:r>
      <w:r>
        <w:rPr>
          <w:rFonts w:ascii="Verdana" w:hAnsi="Verdana"/>
          <w:sz w:val="18"/>
          <w:szCs w:val="18"/>
        </w:rPr>
        <w:t>.</w:t>
      </w:r>
      <w:r>
        <w:rPr>
          <w:rStyle w:val="Odwoanieprzypisudolnego"/>
          <w:rFonts w:ascii="Verdana" w:hAnsi="Verdana"/>
          <w:sz w:val="18"/>
          <w:szCs w:val="18"/>
        </w:rPr>
        <w:footnoteReference w:id="2"/>
      </w:r>
    </w:p>
    <w:p w14:paraId="29BF9E0D" w14:textId="77777777" w:rsidR="00523D42" w:rsidRPr="00913126" w:rsidRDefault="00523D42" w:rsidP="00523D42">
      <w:pPr>
        <w:pStyle w:val="Tekstpodstawowy"/>
        <w:widowControl w:val="0"/>
        <w:numPr>
          <w:ilvl w:val="0"/>
          <w:numId w:val="34"/>
        </w:numPr>
        <w:autoSpaceDN w:val="0"/>
        <w:ind w:left="426" w:hanging="426"/>
        <w:jc w:val="both"/>
        <w:rPr>
          <w:rFonts w:ascii="Verdana" w:hAnsi="Verdana" w:cstheme="minorHAnsi"/>
          <w:b w:val="0"/>
          <w:sz w:val="18"/>
          <w:szCs w:val="18"/>
        </w:rPr>
      </w:pPr>
      <w:r w:rsidRPr="00913126">
        <w:rPr>
          <w:rFonts w:ascii="Verdana" w:hAnsi="Verdana" w:cstheme="minorHAnsi"/>
          <w:b w:val="0"/>
          <w:sz w:val="18"/>
          <w:szCs w:val="18"/>
        </w:rPr>
        <w:lastRenderedPageBreak/>
        <w:t>Umowę sporządzono w formie elektronicznej z użyciem kwalifikowanych podpisów elektronicznych.</w:t>
      </w:r>
      <w:r>
        <w:rPr>
          <w:rStyle w:val="Odwoanieprzypisudolnego"/>
          <w:rFonts w:ascii="Verdana" w:hAnsi="Verdana" w:cstheme="minorHAnsi"/>
          <w:b w:val="0"/>
          <w:sz w:val="18"/>
          <w:szCs w:val="18"/>
        </w:rPr>
        <w:footnoteReference w:id="3"/>
      </w:r>
    </w:p>
    <w:p w14:paraId="371F109F" w14:textId="3E261E9C" w:rsidR="00523D42" w:rsidRDefault="00523D42" w:rsidP="00523D42">
      <w:pPr>
        <w:pStyle w:val="Tekstpodstawowy"/>
        <w:widowControl w:val="0"/>
        <w:numPr>
          <w:ilvl w:val="0"/>
          <w:numId w:val="34"/>
        </w:numPr>
        <w:autoSpaceDN w:val="0"/>
        <w:ind w:left="426" w:hanging="426"/>
        <w:jc w:val="both"/>
        <w:rPr>
          <w:rFonts w:ascii="Verdana" w:hAnsi="Verdana" w:cstheme="minorHAnsi"/>
          <w:b w:val="0"/>
          <w:sz w:val="18"/>
          <w:szCs w:val="18"/>
        </w:rPr>
      </w:pPr>
      <w:r w:rsidRPr="00913126">
        <w:rPr>
          <w:rFonts w:ascii="Verdana" w:hAnsi="Verdana" w:cstheme="minorHAnsi"/>
          <w:b w:val="0"/>
          <w:sz w:val="18"/>
          <w:szCs w:val="18"/>
        </w:rPr>
        <w:t>Umowa zostaje zawarta z dniem jej podpisania przez ostatnią ze stron, z datą ujawnioną na kwalifikowanym podpisie elektronicznym.</w:t>
      </w:r>
      <w:r>
        <w:rPr>
          <w:rStyle w:val="Odwoanieprzypisudolnego"/>
          <w:rFonts w:ascii="Verdana" w:hAnsi="Verdana" w:cstheme="minorHAnsi"/>
          <w:b w:val="0"/>
          <w:sz w:val="18"/>
          <w:szCs w:val="18"/>
        </w:rPr>
        <w:t>3</w:t>
      </w:r>
    </w:p>
    <w:p w14:paraId="57711D10" w14:textId="501F36C9" w:rsidR="00BE2136" w:rsidRPr="00913126" w:rsidRDefault="00BE2136" w:rsidP="00523D42">
      <w:pPr>
        <w:pStyle w:val="Tekstpodstawowy"/>
        <w:widowControl w:val="0"/>
        <w:numPr>
          <w:ilvl w:val="0"/>
          <w:numId w:val="34"/>
        </w:numPr>
        <w:autoSpaceDN w:val="0"/>
        <w:ind w:left="426" w:hanging="426"/>
        <w:jc w:val="both"/>
        <w:rPr>
          <w:rFonts w:ascii="Verdana" w:hAnsi="Verdana" w:cstheme="minorHAnsi"/>
          <w:b w:val="0"/>
          <w:sz w:val="18"/>
          <w:szCs w:val="18"/>
        </w:rPr>
      </w:pPr>
      <w:r w:rsidRPr="00BE2136">
        <w:rPr>
          <w:rFonts w:ascii="Verdana" w:hAnsi="Verdana" w:cstheme="minorHAnsi"/>
          <w:b w:val="0"/>
          <w:sz w:val="18"/>
          <w:szCs w:val="18"/>
        </w:rPr>
        <w:t>Strony zobowiązane są wzajemnie do zawiadamiania o zmianie swoich przedstawicieli lub adresów korespondencyjnych – pod rygorem uznania, że korespondencja skierowana pod dotychczasowe dane będzie uznawana za skutecznie doręczoną wraz z upływem trzeciego dnia od jej nadania</w:t>
      </w:r>
      <w:r>
        <w:rPr>
          <w:rFonts w:ascii="Verdana" w:hAnsi="Verdana" w:cstheme="minorHAnsi"/>
          <w:b w:val="0"/>
          <w:sz w:val="18"/>
          <w:szCs w:val="18"/>
        </w:rPr>
        <w:t>.</w:t>
      </w:r>
    </w:p>
    <w:p w14:paraId="3DCD6A92" w14:textId="77777777" w:rsidR="00523D42" w:rsidRPr="001A42A1" w:rsidRDefault="00523D42" w:rsidP="00523D42">
      <w:pPr>
        <w:numPr>
          <w:ilvl w:val="0"/>
          <w:numId w:val="34"/>
        </w:numPr>
        <w:ind w:left="426" w:hanging="426"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bCs/>
          <w:sz w:val="18"/>
          <w:szCs w:val="18"/>
        </w:rPr>
        <w:t>Wszelkie zmiany niniejszej umowy wymagają formy pisemnej pod rygorem nieważności.</w:t>
      </w:r>
    </w:p>
    <w:p w14:paraId="2CCEC020" w14:textId="77777777" w:rsidR="00AF26A1" w:rsidRDefault="00AF26A1">
      <w:pPr>
        <w:jc w:val="both"/>
        <w:rPr>
          <w:rFonts w:ascii="Verdana" w:hAnsi="Verdana"/>
          <w:bCs/>
          <w:sz w:val="18"/>
          <w:szCs w:val="18"/>
        </w:rPr>
      </w:pPr>
    </w:p>
    <w:p w14:paraId="12AD519C" w14:textId="77777777" w:rsidR="00774E17" w:rsidRDefault="00774E17">
      <w:pPr>
        <w:jc w:val="both"/>
        <w:rPr>
          <w:rFonts w:ascii="Verdana" w:hAnsi="Verdana"/>
          <w:bCs/>
          <w:sz w:val="18"/>
          <w:szCs w:val="18"/>
        </w:rPr>
      </w:pPr>
    </w:p>
    <w:p w14:paraId="1E209A2D" w14:textId="77777777" w:rsidR="00AF26A1" w:rsidRDefault="009753A3">
      <w:pPr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PODPISY I PIECZĘCIE</w:t>
      </w:r>
    </w:p>
    <w:p w14:paraId="63C77548" w14:textId="77777777" w:rsidR="00AF26A1" w:rsidRDefault="00AF26A1">
      <w:pPr>
        <w:ind w:left="2832" w:firstLine="708"/>
        <w:rPr>
          <w:rFonts w:ascii="Verdana" w:hAnsi="Verdana"/>
          <w:b/>
          <w:bCs/>
          <w:sz w:val="18"/>
          <w:szCs w:val="18"/>
        </w:rPr>
      </w:pPr>
    </w:p>
    <w:p w14:paraId="75EB2930" w14:textId="77777777" w:rsidR="00AF26A1" w:rsidRDefault="009753A3">
      <w:pPr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W imieniu Zamawiającego:</w:t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  <w:t>W imieniu Wykonawcy:</w:t>
      </w:r>
    </w:p>
    <w:p w14:paraId="59981511" w14:textId="77777777" w:rsidR="00AF26A1" w:rsidRDefault="00AF26A1">
      <w:pPr>
        <w:ind w:left="2832" w:firstLine="708"/>
        <w:rPr>
          <w:rFonts w:ascii="Verdana" w:hAnsi="Verdana"/>
          <w:b/>
          <w:bCs/>
          <w:sz w:val="18"/>
          <w:szCs w:val="18"/>
        </w:rPr>
      </w:pPr>
    </w:p>
    <w:p w14:paraId="3A6D061E" w14:textId="77777777" w:rsidR="00AF26A1" w:rsidRDefault="00AF26A1">
      <w:pPr>
        <w:ind w:left="2832" w:firstLine="708"/>
        <w:rPr>
          <w:rFonts w:ascii="Verdana" w:hAnsi="Verdana"/>
          <w:b/>
          <w:bCs/>
          <w:sz w:val="18"/>
          <w:szCs w:val="18"/>
        </w:rPr>
      </w:pPr>
    </w:p>
    <w:p w14:paraId="039077AE" w14:textId="77777777" w:rsidR="00AF26A1" w:rsidRDefault="00AF26A1">
      <w:pPr>
        <w:ind w:left="2832" w:firstLine="708"/>
        <w:rPr>
          <w:rFonts w:ascii="Verdana" w:hAnsi="Verdana"/>
          <w:b/>
          <w:bCs/>
          <w:sz w:val="18"/>
          <w:szCs w:val="18"/>
        </w:rPr>
      </w:pPr>
    </w:p>
    <w:p w14:paraId="584C0C53" w14:textId="77777777" w:rsidR="00AF26A1" w:rsidRDefault="00AF26A1">
      <w:pPr>
        <w:ind w:left="2832" w:firstLine="708"/>
        <w:rPr>
          <w:rFonts w:ascii="Verdana" w:hAnsi="Verdana"/>
          <w:b/>
          <w:bCs/>
          <w:sz w:val="18"/>
          <w:szCs w:val="18"/>
        </w:rPr>
      </w:pPr>
    </w:p>
    <w:p w14:paraId="7881BC3E" w14:textId="77777777" w:rsidR="00AF26A1" w:rsidRDefault="009753A3">
      <w:pPr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1.   ..................................................</w:t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  <w:t>1.   .............................................</w:t>
      </w:r>
    </w:p>
    <w:p w14:paraId="241F8C8A" w14:textId="77777777" w:rsidR="00AF26A1" w:rsidRDefault="00AF26A1">
      <w:pPr>
        <w:ind w:left="2832" w:firstLine="708"/>
        <w:rPr>
          <w:rFonts w:ascii="Verdana" w:hAnsi="Verdana"/>
          <w:b/>
          <w:bCs/>
          <w:sz w:val="18"/>
          <w:szCs w:val="18"/>
        </w:rPr>
      </w:pPr>
    </w:p>
    <w:p w14:paraId="695F40E7" w14:textId="77777777" w:rsidR="00AF26A1" w:rsidRDefault="00AF26A1">
      <w:pPr>
        <w:ind w:left="2832" w:firstLine="708"/>
        <w:rPr>
          <w:rFonts w:ascii="Verdana" w:hAnsi="Verdana"/>
          <w:b/>
          <w:bCs/>
          <w:sz w:val="18"/>
          <w:szCs w:val="18"/>
        </w:rPr>
      </w:pPr>
    </w:p>
    <w:p w14:paraId="0649D5A8" w14:textId="77777777" w:rsidR="00AF26A1" w:rsidRDefault="00AF26A1">
      <w:pPr>
        <w:ind w:left="2832" w:firstLine="708"/>
        <w:rPr>
          <w:rFonts w:ascii="Verdana" w:hAnsi="Verdana"/>
          <w:b/>
          <w:bCs/>
          <w:sz w:val="18"/>
          <w:szCs w:val="18"/>
        </w:rPr>
      </w:pPr>
    </w:p>
    <w:p w14:paraId="59964B8C" w14:textId="77777777" w:rsidR="00AF26A1" w:rsidRDefault="00AF26A1">
      <w:pPr>
        <w:ind w:left="2832" w:firstLine="708"/>
        <w:rPr>
          <w:rFonts w:ascii="Verdana" w:hAnsi="Verdana"/>
          <w:b/>
          <w:bCs/>
          <w:sz w:val="18"/>
          <w:szCs w:val="18"/>
        </w:rPr>
      </w:pPr>
    </w:p>
    <w:p w14:paraId="75DD1891" w14:textId="77777777" w:rsidR="00AF26A1" w:rsidRDefault="009753A3">
      <w:pPr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2.   ...................................................</w:t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</w:p>
    <w:p w14:paraId="1D06AF36" w14:textId="3E68A749" w:rsidR="00EE79CB" w:rsidRPr="00D233DD" w:rsidRDefault="00EE79CB" w:rsidP="00D233DD">
      <w:pPr>
        <w:spacing w:line="276" w:lineRule="auto"/>
        <w:jc w:val="both"/>
        <w:rPr>
          <w:rFonts w:ascii="Verdana" w:hAnsi="Verdana"/>
          <w:bCs/>
          <w:sz w:val="16"/>
          <w:szCs w:val="18"/>
        </w:rPr>
      </w:pPr>
    </w:p>
    <w:sectPr w:rsidR="00EE79CB" w:rsidRPr="00D233DD" w:rsidSect="00774E17">
      <w:footerReference w:type="even" r:id="rId12"/>
      <w:footerReference w:type="default" r:id="rId13"/>
      <w:pgSz w:w="11906" w:h="16838"/>
      <w:pgMar w:top="1077" w:right="1077" w:bottom="1191" w:left="1304" w:header="709" w:footer="709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526DF" w14:textId="77777777" w:rsidR="00EB2770" w:rsidRDefault="00EB2770">
      <w:r>
        <w:separator/>
      </w:r>
    </w:p>
  </w:endnote>
  <w:endnote w:type="continuationSeparator" w:id="0">
    <w:p w14:paraId="6B9A5281" w14:textId="77777777" w:rsidR="00EB2770" w:rsidRDefault="00EB2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A7FFB" w14:textId="77777777" w:rsidR="00AF26A1" w:rsidRDefault="00AF26A1">
    <w:pPr>
      <w:pStyle w:val="Stopka"/>
      <w:ind w:right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4790E" w14:textId="77777777" w:rsidR="00AF26A1" w:rsidRDefault="00AF26A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6369FD" w14:textId="77777777" w:rsidR="00EB2770" w:rsidRDefault="00EB2770">
      <w:r>
        <w:separator/>
      </w:r>
    </w:p>
  </w:footnote>
  <w:footnote w:type="continuationSeparator" w:id="0">
    <w:p w14:paraId="3A8CC88C" w14:textId="77777777" w:rsidR="00EB2770" w:rsidRDefault="00EB2770">
      <w:r>
        <w:continuationSeparator/>
      </w:r>
    </w:p>
  </w:footnote>
  <w:footnote w:id="1">
    <w:p w14:paraId="4DD7E0CE" w14:textId="77777777" w:rsidR="0032006C" w:rsidRDefault="0032006C" w:rsidP="0032006C">
      <w:pPr>
        <w:pStyle w:val="Tekstprzypisudolnego"/>
      </w:pPr>
      <w:r>
        <w:rPr>
          <w:rStyle w:val="Odwoanieprzypisudolnego"/>
        </w:rPr>
        <w:footnoteRef/>
      </w:r>
      <w:r>
        <w:t xml:space="preserve"> Zapis dla umowy sporządzonej w formie pisemnej (papierowej)</w:t>
      </w:r>
    </w:p>
  </w:footnote>
  <w:footnote w:id="2">
    <w:p w14:paraId="0C7E2F78" w14:textId="77777777" w:rsidR="00523D42" w:rsidRDefault="00523D42" w:rsidP="00523D42">
      <w:pPr>
        <w:pStyle w:val="Tekstprzypisudolnego"/>
      </w:pPr>
      <w:r>
        <w:rPr>
          <w:rStyle w:val="Odwoanieprzypisudolnego"/>
        </w:rPr>
        <w:footnoteRef/>
      </w:r>
      <w:r>
        <w:t xml:space="preserve"> Zapis dla umowy sporządzonej w formie pisemnej (papierowej)</w:t>
      </w:r>
    </w:p>
  </w:footnote>
  <w:footnote w:id="3">
    <w:p w14:paraId="5FEFCC8F" w14:textId="77777777" w:rsidR="00523D42" w:rsidRDefault="00523D42" w:rsidP="00523D42">
      <w:pPr>
        <w:pStyle w:val="Tekstprzypisudolnego"/>
      </w:pPr>
      <w:r>
        <w:rPr>
          <w:rStyle w:val="Odwoanieprzypisudolnego"/>
        </w:rPr>
        <w:footnoteRef/>
      </w:r>
      <w:r>
        <w:t xml:space="preserve"> Zapis dla umowy sporządzonej w formie elektronicznej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0" w:hanging="141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Num14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6" w15:restartNumberingAfterBreak="0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047B0A4E"/>
    <w:multiLevelType w:val="hybridMultilevel"/>
    <w:tmpl w:val="098A5214"/>
    <w:lvl w:ilvl="0" w:tplc="4306BF3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B50222"/>
    <w:multiLevelType w:val="hybridMultilevel"/>
    <w:tmpl w:val="F6B04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067758"/>
    <w:multiLevelType w:val="hybridMultilevel"/>
    <w:tmpl w:val="46C66630"/>
    <w:lvl w:ilvl="0" w:tplc="97A03C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C01C92B8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C4C7D7C"/>
    <w:multiLevelType w:val="hybridMultilevel"/>
    <w:tmpl w:val="E940BDBE"/>
    <w:lvl w:ilvl="0" w:tplc="AFF4A8F4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B2050D"/>
    <w:multiLevelType w:val="hybridMultilevel"/>
    <w:tmpl w:val="FAE824C2"/>
    <w:lvl w:ilvl="0" w:tplc="97A03C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99E387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147F2E"/>
    <w:multiLevelType w:val="hybridMultilevel"/>
    <w:tmpl w:val="D6C4A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96094"/>
    <w:multiLevelType w:val="hybridMultilevel"/>
    <w:tmpl w:val="9BA8F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FF0EEA"/>
    <w:multiLevelType w:val="multilevel"/>
    <w:tmpl w:val="9884A9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234E1923"/>
    <w:multiLevelType w:val="hybridMultilevel"/>
    <w:tmpl w:val="08B2EC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2803D6"/>
    <w:multiLevelType w:val="hybridMultilevel"/>
    <w:tmpl w:val="CB168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E09A5"/>
    <w:multiLevelType w:val="hybridMultilevel"/>
    <w:tmpl w:val="43046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870CB6"/>
    <w:multiLevelType w:val="hybridMultilevel"/>
    <w:tmpl w:val="E3EA4260"/>
    <w:lvl w:ilvl="0" w:tplc="B8A04E74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3C724DB"/>
    <w:multiLevelType w:val="hybridMultilevel"/>
    <w:tmpl w:val="B9A0DF1E"/>
    <w:lvl w:ilvl="0" w:tplc="24DEDE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B14BF0"/>
    <w:multiLevelType w:val="hybridMultilevel"/>
    <w:tmpl w:val="1C707AE6"/>
    <w:lvl w:ilvl="0" w:tplc="4F3C0608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7176" w:hanging="360"/>
      </w:pPr>
    </w:lvl>
    <w:lvl w:ilvl="2" w:tplc="0415001B">
      <w:start w:val="1"/>
      <w:numFmt w:val="lowerRoman"/>
      <w:lvlText w:val="%3."/>
      <w:lvlJc w:val="right"/>
      <w:pPr>
        <w:ind w:left="7896" w:hanging="180"/>
      </w:pPr>
    </w:lvl>
    <w:lvl w:ilvl="3" w:tplc="0415000F">
      <w:start w:val="1"/>
      <w:numFmt w:val="decimal"/>
      <w:lvlText w:val="%4."/>
      <w:lvlJc w:val="left"/>
      <w:pPr>
        <w:ind w:left="8616" w:hanging="360"/>
      </w:pPr>
    </w:lvl>
    <w:lvl w:ilvl="4" w:tplc="04150019">
      <w:start w:val="1"/>
      <w:numFmt w:val="lowerLetter"/>
      <w:lvlText w:val="%5."/>
      <w:lvlJc w:val="left"/>
      <w:pPr>
        <w:ind w:left="9336" w:hanging="360"/>
      </w:pPr>
    </w:lvl>
    <w:lvl w:ilvl="5" w:tplc="0415001B">
      <w:start w:val="1"/>
      <w:numFmt w:val="lowerRoman"/>
      <w:lvlText w:val="%6."/>
      <w:lvlJc w:val="right"/>
      <w:pPr>
        <w:ind w:left="10056" w:hanging="180"/>
      </w:pPr>
    </w:lvl>
    <w:lvl w:ilvl="6" w:tplc="0415000F">
      <w:start w:val="1"/>
      <w:numFmt w:val="decimal"/>
      <w:lvlText w:val="%7."/>
      <w:lvlJc w:val="left"/>
      <w:pPr>
        <w:ind w:left="10776" w:hanging="360"/>
      </w:pPr>
    </w:lvl>
    <w:lvl w:ilvl="7" w:tplc="04150019">
      <w:start w:val="1"/>
      <w:numFmt w:val="lowerLetter"/>
      <w:lvlText w:val="%8."/>
      <w:lvlJc w:val="left"/>
      <w:pPr>
        <w:ind w:left="11496" w:hanging="360"/>
      </w:pPr>
    </w:lvl>
    <w:lvl w:ilvl="8" w:tplc="0415001B">
      <w:start w:val="1"/>
      <w:numFmt w:val="lowerRoman"/>
      <w:lvlText w:val="%9."/>
      <w:lvlJc w:val="right"/>
      <w:pPr>
        <w:ind w:left="12216" w:hanging="180"/>
      </w:pPr>
    </w:lvl>
  </w:abstractNum>
  <w:abstractNum w:abstractNumId="21" w15:restartNumberingAfterBreak="0">
    <w:nsid w:val="38223031"/>
    <w:multiLevelType w:val="hybridMultilevel"/>
    <w:tmpl w:val="FDF083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587DD7"/>
    <w:multiLevelType w:val="hybridMultilevel"/>
    <w:tmpl w:val="00E6D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D77B83"/>
    <w:multiLevelType w:val="multilevel"/>
    <w:tmpl w:val="64AC8D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49C544F0"/>
    <w:multiLevelType w:val="hybridMultilevel"/>
    <w:tmpl w:val="E7A433C4"/>
    <w:lvl w:ilvl="0" w:tplc="1DF82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D628DB"/>
    <w:multiLevelType w:val="hybridMultilevel"/>
    <w:tmpl w:val="73DAD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10065AA">
      <w:start w:val="7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A37903"/>
    <w:multiLevelType w:val="hybridMultilevel"/>
    <w:tmpl w:val="DC66C3F0"/>
    <w:lvl w:ilvl="0" w:tplc="6B52B218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5EC18C9"/>
    <w:multiLevelType w:val="hybridMultilevel"/>
    <w:tmpl w:val="B16277AA"/>
    <w:lvl w:ilvl="0" w:tplc="76C87A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798190A"/>
    <w:multiLevelType w:val="hybridMultilevel"/>
    <w:tmpl w:val="DA522078"/>
    <w:lvl w:ilvl="0" w:tplc="D0FABD2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FE06CE"/>
    <w:multiLevelType w:val="hybridMultilevel"/>
    <w:tmpl w:val="9FF27CE0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0" w15:restartNumberingAfterBreak="0">
    <w:nsid w:val="5FAF0A47"/>
    <w:multiLevelType w:val="hybridMultilevel"/>
    <w:tmpl w:val="14008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5552B2"/>
    <w:multiLevelType w:val="hybridMultilevel"/>
    <w:tmpl w:val="7D0A5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D507CC"/>
    <w:multiLevelType w:val="hybridMultilevel"/>
    <w:tmpl w:val="8936666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BC2C46"/>
    <w:multiLevelType w:val="hybridMultilevel"/>
    <w:tmpl w:val="57605CA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A451403"/>
    <w:multiLevelType w:val="hybridMultilevel"/>
    <w:tmpl w:val="E9921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727B6D"/>
    <w:multiLevelType w:val="hybridMultilevel"/>
    <w:tmpl w:val="1EDE81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F25A23"/>
    <w:multiLevelType w:val="hybridMultilevel"/>
    <w:tmpl w:val="3FC8391A"/>
    <w:lvl w:ilvl="0" w:tplc="1ED649C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b w:val="0"/>
      </w:rPr>
    </w:lvl>
    <w:lvl w:ilvl="1" w:tplc="1A4664F4">
      <w:start w:val="1"/>
      <w:numFmt w:val="lowerLetter"/>
      <w:lvlText w:val="%2."/>
      <w:lvlJc w:val="left"/>
      <w:pPr>
        <w:ind w:left="2490" w:hanging="141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8E3426"/>
    <w:multiLevelType w:val="hybridMultilevel"/>
    <w:tmpl w:val="C7E2C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D366F0"/>
    <w:multiLevelType w:val="hybridMultilevel"/>
    <w:tmpl w:val="AC360284"/>
    <w:lvl w:ilvl="0" w:tplc="3C5CE54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893033A"/>
    <w:multiLevelType w:val="hybridMultilevel"/>
    <w:tmpl w:val="04849BD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C3A04BC"/>
    <w:multiLevelType w:val="hybridMultilevel"/>
    <w:tmpl w:val="821A7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919335">
    <w:abstractNumId w:val="0"/>
  </w:num>
  <w:num w:numId="2" w16cid:durableId="651568808">
    <w:abstractNumId w:val="1"/>
  </w:num>
  <w:num w:numId="3" w16cid:durableId="1938097970">
    <w:abstractNumId w:val="2"/>
  </w:num>
  <w:num w:numId="4" w16cid:durableId="2048483244">
    <w:abstractNumId w:val="3"/>
  </w:num>
  <w:num w:numId="5" w16cid:durableId="222371965">
    <w:abstractNumId w:val="4"/>
  </w:num>
  <w:num w:numId="6" w16cid:durableId="350879940">
    <w:abstractNumId w:val="5"/>
  </w:num>
  <w:num w:numId="7" w16cid:durableId="413281622">
    <w:abstractNumId w:val="6"/>
  </w:num>
  <w:num w:numId="8" w16cid:durableId="1285694780">
    <w:abstractNumId w:val="18"/>
  </w:num>
  <w:num w:numId="9" w16cid:durableId="1154226334">
    <w:abstractNumId w:val="38"/>
  </w:num>
  <w:num w:numId="10" w16cid:durableId="9228465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01579638">
    <w:abstractNumId w:val="9"/>
  </w:num>
  <w:num w:numId="12" w16cid:durableId="1731224637">
    <w:abstractNumId w:val="14"/>
  </w:num>
  <w:num w:numId="13" w16cid:durableId="442188073">
    <w:abstractNumId w:val="7"/>
  </w:num>
  <w:num w:numId="14" w16cid:durableId="1063992619">
    <w:abstractNumId w:val="16"/>
  </w:num>
  <w:num w:numId="15" w16cid:durableId="846870205">
    <w:abstractNumId w:val="10"/>
  </w:num>
  <w:num w:numId="16" w16cid:durableId="991102710">
    <w:abstractNumId w:val="31"/>
  </w:num>
  <w:num w:numId="17" w16cid:durableId="739331377">
    <w:abstractNumId w:val="23"/>
  </w:num>
  <w:num w:numId="18" w16cid:durableId="1590314886">
    <w:abstractNumId w:val="40"/>
  </w:num>
  <w:num w:numId="19" w16cid:durableId="69206522">
    <w:abstractNumId w:val="24"/>
  </w:num>
  <w:num w:numId="20" w16cid:durableId="127829190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9193248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99598943">
    <w:abstractNumId w:val="33"/>
  </w:num>
  <w:num w:numId="23" w16cid:durableId="51539498">
    <w:abstractNumId w:val="12"/>
  </w:num>
  <w:num w:numId="24" w16cid:durableId="1481312312">
    <w:abstractNumId w:val="35"/>
  </w:num>
  <w:num w:numId="25" w16cid:durableId="2095741874">
    <w:abstractNumId w:val="34"/>
  </w:num>
  <w:num w:numId="26" w16cid:durableId="1746688072">
    <w:abstractNumId w:val="11"/>
  </w:num>
  <w:num w:numId="27" w16cid:durableId="319962672">
    <w:abstractNumId w:val="13"/>
  </w:num>
  <w:num w:numId="28" w16cid:durableId="1360202721">
    <w:abstractNumId w:val="15"/>
  </w:num>
  <w:num w:numId="29" w16cid:durableId="2135293991">
    <w:abstractNumId w:val="30"/>
  </w:num>
  <w:num w:numId="30" w16cid:durableId="790827925">
    <w:abstractNumId w:val="27"/>
  </w:num>
  <w:num w:numId="31" w16cid:durableId="10124138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65352328">
    <w:abstractNumId w:val="25"/>
  </w:num>
  <w:num w:numId="33" w16cid:durableId="1650666515">
    <w:abstractNumId w:val="17"/>
  </w:num>
  <w:num w:numId="34" w16cid:durableId="1158961441">
    <w:abstractNumId w:val="19"/>
  </w:num>
  <w:num w:numId="35" w16cid:durableId="1145775461">
    <w:abstractNumId w:val="28"/>
  </w:num>
  <w:num w:numId="36" w16cid:durableId="4912145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20619574">
    <w:abstractNumId w:val="8"/>
  </w:num>
  <w:num w:numId="38" w16cid:durableId="20870258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53322991">
    <w:abstractNumId w:val="29"/>
  </w:num>
  <w:num w:numId="40" w16cid:durableId="218784986">
    <w:abstractNumId w:val="37"/>
  </w:num>
  <w:num w:numId="41" w16cid:durableId="183533825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E17"/>
    <w:rsid w:val="000329D5"/>
    <w:rsid w:val="000C25E4"/>
    <w:rsid w:val="001A3EBC"/>
    <w:rsid w:val="001A61AE"/>
    <w:rsid w:val="001B7B48"/>
    <w:rsid w:val="0025070B"/>
    <w:rsid w:val="002968FA"/>
    <w:rsid w:val="002D1D0B"/>
    <w:rsid w:val="002E0F34"/>
    <w:rsid w:val="002E4E21"/>
    <w:rsid w:val="0032006C"/>
    <w:rsid w:val="00352820"/>
    <w:rsid w:val="0035725A"/>
    <w:rsid w:val="003E2612"/>
    <w:rsid w:val="004229B9"/>
    <w:rsid w:val="00523D42"/>
    <w:rsid w:val="00550BFE"/>
    <w:rsid w:val="00572A38"/>
    <w:rsid w:val="005D57FC"/>
    <w:rsid w:val="00622A8D"/>
    <w:rsid w:val="0064275E"/>
    <w:rsid w:val="00662644"/>
    <w:rsid w:val="00666669"/>
    <w:rsid w:val="00774E17"/>
    <w:rsid w:val="007B200D"/>
    <w:rsid w:val="007E09E8"/>
    <w:rsid w:val="00813D7E"/>
    <w:rsid w:val="008B4720"/>
    <w:rsid w:val="008C1022"/>
    <w:rsid w:val="008C39BB"/>
    <w:rsid w:val="009215A0"/>
    <w:rsid w:val="009753A3"/>
    <w:rsid w:val="00991566"/>
    <w:rsid w:val="009B33EA"/>
    <w:rsid w:val="009C4721"/>
    <w:rsid w:val="00A147B2"/>
    <w:rsid w:val="00A20031"/>
    <w:rsid w:val="00A46C73"/>
    <w:rsid w:val="00A74E40"/>
    <w:rsid w:val="00AF26A1"/>
    <w:rsid w:val="00BB36E4"/>
    <w:rsid w:val="00BE2136"/>
    <w:rsid w:val="00BE4EAA"/>
    <w:rsid w:val="00C4355A"/>
    <w:rsid w:val="00C610F5"/>
    <w:rsid w:val="00CD4FFA"/>
    <w:rsid w:val="00CF2765"/>
    <w:rsid w:val="00CF5398"/>
    <w:rsid w:val="00D233DD"/>
    <w:rsid w:val="00D707EF"/>
    <w:rsid w:val="00D977D9"/>
    <w:rsid w:val="00DA6BD5"/>
    <w:rsid w:val="00DC1A6E"/>
    <w:rsid w:val="00DD32B8"/>
    <w:rsid w:val="00DD7E6F"/>
    <w:rsid w:val="00DE7502"/>
    <w:rsid w:val="00E24A8E"/>
    <w:rsid w:val="00EB2770"/>
    <w:rsid w:val="00ED599F"/>
    <w:rsid w:val="00EE79CB"/>
    <w:rsid w:val="00F03470"/>
    <w:rsid w:val="00F42DB0"/>
    <w:rsid w:val="00F50203"/>
    <w:rsid w:val="00F7318A"/>
    <w:rsid w:val="00F748A5"/>
    <w:rsid w:val="00F87187"/>
    <w:rsid w:val="00FB18FF"/>
    <w:rsid w:val="00FC7C5F"/>
    <w:rsid w:val="00FF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25EE4A"/>
  <w15:chartTrackingRefBased/>
  <w15:docId w15:val="{4C8ADC53-827C-4CBD-B76A-11788EF37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styleId="Uwydatnienie">
    <w:name w:val="Emphasis"/>
    <w:qFormat/>
    <w:rPr>
      <w:i/>
      <w:iCs/>
    </w:rPr>
  </w:style>
  <w:style w:type="character" w:customStyle="1" w:styleId="TekstpodstawowyZnak">
    <w:name w:val="Tekst podstawowy Znak"/>
    <w:basedOn w:val="Domylnaczcionkaakapitu1"/>
    <w:rPr>
      <w:b/>
      <w:bCs/>
      <w:sz w:val="24"/>
      <w:szCs w:val="24"/>
    </w:rPr>
  </w:style>
  <w:style w:type="character" w:customStyle="1" w:styleId="ListLabel1">
    <w:name w:val="ListLabel 1"/>
    <w:rPr>
      <w:b w:val="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Pr>
      <w:b/>
      <w:bCs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ind w:left="360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Adresnakopercie1">
    <w:name w:val="Adres na kopercie1"/>
    <w:basedOn w:val="Normalny"/>
    <w:pPr>
      <w:ind w:left="2880"/>
    </w:pPr>
    <w:rPr>
      <w:rFonts w:cs="Arial"/>
      <w:sz w:val="32"/>
    </w:rPr>
  </w:style>
  <w:style w:type="paragraph" w:customStyle="1" w:styleId="Adreszwrotnynakopercie1">
    <w:name w:val="Adres zwrotny na kopercie1"/>
    <w:basedOn w:val="Normalny"/>
    <w:rPr>
      <w:rFonts w:cs="Arial"/>
      <w:szCs w:val="20"/>
    </w:rPr>
  </w:style>
  <w:style w:type="paragraph" w:customStyle="1" w:styleId="Tekstpodstawowywcity21">
    <w:name w:val="Tekst podstawowy wcięty 21"/>
    <w:basedOn w:val="Normalny"/>
    <w:pPr>
      <w:spacing w:before="120"/>
      <w:ind w:left="357"/>
    </w:p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pPr>
      <w:ind w:left="708"/>
    </w:p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D707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E79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9CB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5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55A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3E26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A74E40"/>
    <w:rPr>
      <w:sz w:val="24"/>
      <w:szCs w:val="24"/>
      <w:lang w:eastAsia="ar-SA"/>
    </w:rPr>
  </w:style>
  <w:style w:type="character" w:styleId="Hipercze">
    <w:name w:val="Hyperlink"/>
    <w:basedOn w:val="Domylnaczcionkaakapitu"/>
    <w:unhideWhenUsed/>
    <w:rsid w:val="00572A38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rsid w:val="000C25E4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C25E4"/>
  </w:style>
  <w:style w:type="character" w:styleId="Odwoanieprzypisudolnego">
    <w:name w:val="footnote reference"/>
    <w:basedOn w:val="Domylnaczcionkaakapitu"/>
    <w:rsid w:val="000C25E4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1D0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3E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3EB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3EBC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3E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3EBC"/>
    <w:rPr>
      <w:b/>
      <w:bCs/>
      <w:lang w:eastAsia="ar-SA"/>
    </w:rPr>
  </w:style>
  <w:style w:type="paragraph" w:styleId="Poprawka">
    <w:name w:val="Revision"/>
    <w:hidden/>
    <w:uiPriority w:val="99"/>
    <w:semiHidden/>
    <w:rsid w:val="00BE4EAA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1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szyma&#324;ska@gddkia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v.pl/web/gddkia/przetwarzanie-danych-osobowych-pracownikow-wykonawcow-i-podwykonawcow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szczecin@gddk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grebosz@gddkia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B20ED-DC54-4656-9299-F8C57457A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1736</Words>
  <Characters>10420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12132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Jacek Kaliś</dc:creator>
  <cp:keywords/>
  <cp:lastModifiedBy>Grębosz Jacek</cp:lastModifiedBy>
  <cp:revision>3</cp:revision>
  <cp:lastPrinted>2022-04-27T13:47:00Z</cp:lastPrinted>
  <dcterms:created xsi:type="dcterms:W3CDTF">2025-05-05T09:19:00Z</dcterms:created>
  <dcterms:modified xsi:type="dcterms:W3CDTF">2025-05-05T09:21:00Z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GDDP OPZ Szczecin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